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4DDE3FA" w14:textId="77777777" w:rsidR="002F419F" w:rsidRPr="00EB6175" w:rsidRDefault="00230A5B" w:rsidP="002F419F">
      <w:pPr>
        <w:pStyle w:val="Zhlav"/>
        <w:ind w:left="-964" w:right="-737"/>
        <w:jc w:val="left"/>
        <w:rPr>
          <w:rFonts w:ascii="Garamond" w:hAnsi="Garamond"/>
          <w:sz w:val="24"/>
          <w:szCs w:val="24"/>
        </w:rPr>
      </w:pPr>
      <w:r>
        <w:rPr>
          <w:rFonts w:ascii="Garamond" w:hAnsi="Garamond"/>
          <w:noProof/>
        </w:rPr>
        <w:t xml:space="preserve">                   </w:t>
      </w:r>
      <w:r w:rsidRPr="0092617B">
        <w:rPr>
          <w:rFonts w:ascii="Garamond" w:hAnsi="Garamond"/>
          <w:noProof/>
          <w:lang w:eastAsia="cs-CZ"/>
        </w:rPr>
        <w:drawing>
          <wp:inline distT="0" distB="0" distL="0" distR="0" wp14:anchorId="086F556B" wp14:editId="322C9D59">
            <wp:extent cx="1577340" cy="800100"/>
            <wp:effectExtent l="0" t="0" r="3810" b="0"/>
            <wp:docPr id="1" name="obrázek 2"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ZCU_logotyp_cmy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7340" cy="800100"/>
                    </a:xfrm>
                    <a:prstGeom prst="rect">
                      <a:avLst/>
                    </a:prstGeom>
                    <a:noFill/>
                    <a:ln>
                      <a:noFill/>
                    </a:ln>
                  </pic:spPr>
                </pic:pic>
              </a:graphicData>
            </a:graphic>
          </wp:inline>
        </w:drawing>
      </w:r>
    </w:p>
    <w:p w14:paraId="50E2F7F4" w14:textId="77777777" w:rsidR="00F54D1D" w:rsidRDefault="00F54D1D">
      <w:pPr>
        <w:spacing w:before="100"/>
        <w:jc w:val="center"/>
        <w:rPr>
          <w:rFonts w:ascii="Garamond" w:hAnsi="Garamond"/>
          <w:b/>
          <w:sz w:val="32"/>
          <w:szCs w:val="36"/>
        </w:rPr>
      </w:pPr>
    </w:p>
    <w:p w14:paraId="04261BBF" w14:textId="539198E1" w:rsidR="00EB6175" w:rsidRPr="00EB6175" w:rsidRDefault="00EB6175">
      <w:pPr>
        <w:spacing w:before="100"/>
        <w:jc w:val="center"/>
        <w:rPr>
          <w:rFonts w:ascii="Garamond" w:hAnsi="Garamond"/>
          <w:b/>
          <w:sz w:val="32"/>
          <w:szCs w:val="36"/>
        </w:rPr>
      </w:pPr>
      <w:r w:rsidRPr="00EB6175">
        <w:rPr>
          <w:rFonts w:ascii="Garamond" w:hAnsi="Garamond"/>
          <w:b/>
          <w:sz w:val="32"/>
          <w:szCs w:val="36"/>
        </w:rPr>
        <w:t>Výzva k podání nabídky na veřejnou zakázku zadávanou v dynamickém nákupním systému:</w:t>
      </w:r>
    </w:p>
    <w:p w14:paraId="6C288916" w14:textId="77777777" w:rsidR="00EE306D" w:rsidRPr="00807007" w:rsidRDefault="00EE306D" w:rsidP="00EE306D">
      <w:pPr>
        <w:spacing w:before="100"/>
        <w:jc w:val="center"/>
        <w:rPr>
          <w:rFonts w:ascii="Garamond" w:hAnsi="Garamond"/>
          <w:b/>
          <w:sz w:val="32"/>
          <w:szCs w:val="36"/>
        </w:rPr>
      </w:pPr>
      <w:r w:rsidRPr="00EB6175">
        <w:rPr>
          <w:rFonts w:ascii="Garamond" w:hAnsi="Garamond"/>
          <w:b/>
          <w:sz w:val="32"/>
          <w:szCs w:val="36"/>
        </w:rPr>
        <w:t>„</w:t>
      </w:r>
      <w:r w:rsidRPr="00D26B08">
        <w:rPr>
          <w:rFonts w:ascii="Garamond" w:hAnsi="Garamond"/>
          <w:b/>
          <w:bCs/>
          <w:sz w:val="32"/>
          <w:szCs w:val="36"/>
        </w:rPr>
        <w:t>Dynamický nákupní systém na tiskárny, kopírky, multifunkce (II.)</w:t>
      </w:r>
      <w:r w:rsidRPr="00807007">
        <w:rPr>
          <w:rFonts w:ascii="Garamond" w:hAnsi="Garamond"/>
          <w:b/>
          <w:bCs/>
          <w:sz w:val="32"/>
          <w:szCs w:val="36"/>
        </w:rPr>
        <w:t>“</w:t>
      </w:r>
    </w:p>
    <w:p w14:paraId="42EB36D6" w14:textId="4DE5BF20" w:rsidR="00EB6175" w:rsidRPr="005E2BAD" w:rsidRDefault="00EB6175">
      <w:pPr>
        <w:spacing w:before="100"/>
        <w:jc w:val="center"/>
        <w:rPr>
          <w:rFonts w:ascii="Garamond" w:hAnsi="Garamond"/>
          <w:sz w:val="28"/>
          <w:szCs w:val="28"/>
        </w:rPr>
      </w:pPr>
      <w:r w:rsidRPr="005E2BAD">
        <w:rPr>
          <w:rFonts w:ascii="Garamond" w:hAnsi="Garamond"/>
          <w:sz w:val="28"/>
          <w:szCs w:val="28"/>
        </w:rPr>
        <w:t>(</w:t>
      </w:r>
      <w:r w:rsidR="003C1FD6" w:rsidRPr="005E2BAD">
        <w:rPr>
          <w:rFonts w:ascii="Garamond" w:hAnsi="Garamond"/>
          <w:sz w:val="28"/>
          <w:szCs w:val="28"/>
        </w:rPr>
        <w:t>d</w:t>
      </w:r>
      <w:r w:rsidRPr="005E2BAD">
        <w:rPr>
          <w:rFonts w:ascii="Garamond" w:hAnsi="Garamond"/>
          <w:sz w:val="28"/>
          <w:szCs w:val="28"/>
        </w:rPr>
        <w:t>ále jen „DNS“)</w:t>
      </w:r>
    </w:p>
    <w:p w14:paraId="28C90A70" w14:textId="77777777" w:rsidR="003C1FD6" w:rsidRPr="005E2BAD" w:rsidRDefault="003C1FD6">
      <w:pPr>
        <w:spacing w:before="100"/>
        <w:jc w:val="center"/>
        <w:rPr>
          <w:rFonts w:ascii="Garamond" w:hAnsi="Garamond"/>
          <w:sz w:val="28"/>
          <w:szCs w:val="28"/>
        </w:rPr>
      </w:pPr>
    </w:p>
    <w:p w14:paraId="0E4A0218" w14:textId="03942448" w:rsidR="00EB6175" w:rsidRPr="005E2BAD" w:rsidRDefault="00EB6175" w:rsidP="00EB6175">
      <w:pPr>
        <w:pStyle w:val="Nadpis1"/>
        <w:keepNext/>
        <w:numPr>
          <w:ilvl w:val="0"/>
          <w:numId w:val="7"/>
        </w:numPr>
        <w:spacing w:before="240"/>
        <w:contextualSpacing w:val="0"/>
        <w:rPr>
          <w:rFonts w:ascii="Garamond" w:hAnsi="Garamond"/>
          <w:sz w:val="24"/>
          <w:szCs w:val="24"/>
        </w:rPr>
      </w:pPr>
      <w:r w:rsidRPr="005E2BAD">
        <w:rPr>
          <w:rFonts w:ascii="Garamond" w:hAnsi="Garamond"/>
          <w:sz w:val="24"/>
          <w:szCs w:val="24"/>
        </w:rPr>
        <w:t>Veřejná zakázka:</w:t>
      </w:r>
      <w:r w:rsidRPr="005E2BAD">
        <w:rPr>
          <w:rFonts w:ascii="Garamond" w:hAnsi="Garamond"/>
          <w:sz w:val="24"/>
          <w:szCs w:val="24"/>
        </w:rPr>
        <w:tab/>
      </w:r>
      <w:r w:rsidR="00EE306D" w:rsidRPr="00D26B08">
        <w:rPr>
          <w:rFonts w:ascii="Garamond" w:hAnsi="Garamond"/>
          <w:sz w:val="24"/>
          <w:szCs w:val="24"/>
        </w:rPr>
        <w:t xml:space="preserve">Tiskárny, kopírky, multifunkce </w:t>
      </w:r>
      <w:r w:rsidR="00EE306D">
        <w:rPr>
          <w:rFonts w:ascii="Garamond" w:hAnsi="Garamond"/>
          <w:sz w:val="24"/>
          <w:szCs w:val="24"/>
        </w:rPr>
        <w:t>(</w:t>
      </w:r>
      <w:r w:rsidR="00EE306D" w:rsidRPr="00D26B08">
        <w:rPr>
          <w:rFonts w:ascii="Garamond" w:hAnsi="Garamond"/>
          <w:sz w:val="24"/>
          <w:szCs w:val="24"/>
        </w:rPr>
        <w:t>II.</w:t>
      </w:r>
      <w:r w:rsidR="00EE306D">
        <w:rPr>
          <w:rFonts w:ascii="Garamond" w:hAnsi="Garamond"/>
          <w:sz w:val="24"/>
          <w:szCs w:val="24"/>
        </w:rPr>
        <w:t>) 0</w:t>
      </w:r>
      <w:r w:rsidR="001B1F05">
        <w:rPr>
          <w:rFonts w:ascii="Garamond" w:hAnsi="Garamond"/>
          <w:sz w:val="24"/>
          <w:szCs w:val="24"/>
        </w:rPr>
        <w:t>1</w:t>
      </w:r>
      <w:r w:rsidR="00771F7D">
        <w:rPr>
          <w:rFonts w:ascii="Garamond" w:hAnsi="Garamond"/>
          <w:sz w:val="24"/>
          <w:szCs w:val="24"/>
        </w:rPr>
        <w:t>9</w:t>
      </w:r>
      <w:r w:rsidR="00EE306D">
        <w:rPr>
          <w:rFonts w:ascii="Garamond" w:hAnsi="Garamond"/>
          <w:sz w:val="24"/>
          <w:szCs w:val="24"/>
        </w:rPr>
        <w:t>-2023</w:t>
      </w:r>
    </w:p>
    <w:p w14:paraId="734915B7" w14:textId="6236187D" w:rsidR="00EB6175" w:rsidRPr="00F54D1D" w:rsidRDefault="00EB6175" w:rsidP="00EB6175">
      <w:pPr>
        <w:pStyle w:val="Zkladntext"/>
        <w:tabs>
          <w:tab w:val="left" w:pos="0"/>
        </w:tabs>
        <w:ind w:left="567" w:hanging="567"/>
        <w:rPr>
          <w:rStyle w:val="Hypertextovodkaz"/>
          <w:rFonts w:ascii="Garamond" w:hAnsi="Garamond" w:cs="Arial"/>
          <w:sz w:val="22"/>
          <w:szCs w:val="22"/>
        </w:rPr>
      </w:pPr>
      <w:r w:rsidRPr="00F54D1D">
        <w:rPr>
          <w:rFonts w:ascii="Garamond" w:hAnsi="Garamond" w:cs="Arial"/>
          <w:sz w:val="22"/>
          <w:szCs w:val="22"/>
        </w:rPr>
        <w:t xml:space="preserve">Odkaz na veřejnou zakázku na profilu zadavatele: </w:t>
      </w:r>
      <w:hyperlink r:id="rId9" w:history="1">
        <w:r w:rsidR="00771F7D" w:rsidRPr="00473314">
          <w:rPr>
            <w:rStyle w:val="Hypertextovodkaz"/>
            <w:rFonts w:ascii="Garamond" w:hAnsi="Garamond" w:cs="Arial"/>
            <w:sz w:val="22"/>
            <w:szCs w:val="22"/>
          </w:rPr>
          <w:t>https://zakazky.zcu.cz/contract_display_6266.html</w:t>
        </w:r>
      </w:hyperlink>
    </w:p>
    <w:p w14:paraId="2B5F5335" w14:textId="334C1969" w:rsidR="003C1FD6" w:rsidRPr="00F54D1D" w:rsidRDefault="00E3430F" w:rsidP="00EB5C98">
      <w:pPr>
        <w:pStyle w:val="Zkladntext"/>
        <w:tabs>
          <w:tab w:val="left" w:pos="0"/>
        </w:tabs>
        <w:spacing w:line="276" w:lineRule="auto"/>
        <w:ind w:left="0"/>
        <w:rPr>
          <w:rStyle w:val="Hypertextovodkaz"/>
          <w:rFonts w:ascii="Garamond" w:hAnsi="Garamond" w:cs="Arial"/>
          <w:sz w:val="22"/>
          <w:szCs w:val="22"/>
        </w:rPr>
      </w:pPr>
      <w:r w:rsidRPr="00F54D1D">
        <w:rPr>
          <w:rFonts w:ascii="Garamond" w:hAnsi="Garamond"/>
          <w:sz w:val="22"/>
          <w:szCs w:val="22"/>
        </w:rPr>
        <w:t>Veřejná zakázka je zadávána v</w:t>
      </w:r>
      <w:r w:rsidR="00931CC1" w:rsidRPr="00F54D1D">
        <w:rPr>
          <w:rFonts w:ascii="Garamond" w:hAnsi="Garamond"/>
          <w:sz w:val="22"/>
          <w:szCs w:val="22"/>
        </w:rPr>
        <w:t xml:space="preserve"> DNS </w:t>
      </w:r>
      <w:r w:rsidR="004D005B">
        <w:rPr>
          <w:rFonts w:ascii="Garamond" w:hAnsi="Garamond"/>
          <w:sz w:val="22"/>
          <w:szCs w:val="22"/>
        </w:rPr>
        <w:t xml:space="preserve">v </w:t>
      </w:r>
      <w:r w:rsidRPr="00F54D1D">
        <w:rPr>
          <w:rFonts w:ascii="Garamond" w:hAnsi="Garamond"/>
          <w:sz w:val="22"/>
          <w:szCs w:val="22"/>
        </w:rPr>
        <w:t>souladu s ust. § 141 zákona č. 134/2016 Sb.</w:t>
      </w:r>
      <w:r w:rsidR="00704B75">
        <w:rPr>
          <w:rFonts w:ascii="Garamond" w:hAnsi="Garamond"/>
          <w:sz w:val="22"/>
          <w:szCs w:val="22"/>
        </w:rPr>
        <w:t>,</w:t>
      </w:r>
      <w:r w:rsidRPr="00F54D1D">
        <w:rPr>
          <w:rFonts w:ascii="Garamond" w:hAnsi="Garamond"/>
          <w:sz w:val="22"/>
          <w:szCs w:val="22"/>
        </w:rPr>
        <w:t xml:space="preserve"> o zadávání veřejných zakázek (dále jen „ZZVZ“).</w:t>
      </w:r>
    </w:p>
    <w:p w14:paraId="4E829E9A" w14:textId="0916EAEA" w:rsidR="002E188D" w:rsidRPr="00F4269B" w:rsidRDefault="002E188D" w:rsidP="002E188D">
      <w:pPr>
        <w:pStyle w:val="Nadpis1"/>
        <w:keepNext/>
        <w:numPr>
          <w:ilvl w:val="0"/>
          <w:numId w:val="7"/>
        </w:numPr>
        <w:spacing w:before="240"/>
        <w:contextualSpacing w:val="0"/>
        <w:rPr>
          <w:rFonts w:ascii="Garamond" w:hAnsi="Garamond"/>
          <w:sz w:val="24"/>
          <w:szCs w:val="24"/>
        </w:rPr>
      </w:pPr>
      <w:bookmarkStart w:id="0" w:name="_Toc9514486"/>
      <w:r w:rsidRPr="00F4269B">
        <w:rPr>
          <w:rFonts w:ascii="Garamond" w:hAnsi="Garamond"/>
          <w:sz w:val="24"/>
          <w:szCs w:val="24"/>
        </w:rPr>
        <w:t>Lhůta pro podání nabíd</w:t>
      </w:r>
      <w:bookmarkEnd w:id="0"/>
      <w:r w:rsidRPr="00F4269B">
        <w:rPr>
          <w:rFonts w:ascii="Garamond" w:hAnsi="Garamond"/>
          <w:sz w:val="24"/>
          <w:szCs w:val="24"/>
        </w:rPr>
        <w:t>ek</w:t>
      </w:r>
    </w:p>
    <w:p w14:paraId="6B26D401" w14:textId="4A7D21CD" w:rsidR="00A059D3" w:rsidRPr="00B02193" w:rsidRDefault="002E188D" w:rsidP="00EB5C98">
      <w:pPr>
        <w:pStyle w:val="Odstavec"/>
        <w:tabs>
          <w:tab w:val="left" w:pos="1134"/>
        </w:tabs>
        <w:spacing w:after="120"/>
        <w:ind w:firstLine="0"/>
        <w:rPr>
          <w:rFonts w:ascii="Garamond" w:hAnsi="Garamond" w:cs="Arial"/>
          <w:sz w:val="22"/>
          <w:szCs w:val="22"/>
        </w:rPr>
      </w:pPr>
      <w:r w:rsidRPr="00E3430F">
        <w:rPr>
          <w:rFonts w:ascii="Garamond" w:hAnsi="Garamond" w:cs="Arial"/>
          <w:sz w:val="22"/>
          <w:szCs w:val="22"/>
        </w:rPr>
        <w:t xml:space="preserve">Lhůta pro podání nabídek je stanovena </w:t>
      </w:r>
      <w:r w:rsidRPr="00EE306D">
        <w:rPr>
          <w:rFonts w:ascii="Garamond" w:hAnsi="Garamond" w:cs="Arial"/>
          <w:sz w:val="22"/>
          <w:szCs w:val="22"/>
        </w:rPr>
        <w:t>do</w:t>
      </w:r>
      <w:r w:rsidR="003C1FD6" w:rsidRPr="00EE306D">
        <w:rPr>
          <w:rFonts w:ascii="Garamond" w:hAnsi="Garamond" w:cs="Arial"/>
          <w:sz w:val="22"/>
          <w:szCs w:val="22"/>
        </w:rPr>
        <w:t xml:space="preserve"> </w:t>
      </w:r>
      <w:r w:rsidR="00771F7D">
        <w:rPr>
          <w:rFonts w:ascii="Garamond" w:hAnsi="Garamond" w:cs="Arial"/>
          <w:sz w:val="22"/>
          <w:szCs w:val="22"/>
        </w:rPr>
        <w:t>0</w:t>
      </w:r>
      <w:r w:rsidR="001B1F05">
        <w:rPr>
          <w:rFonts w:ascii="Garamond" w:hAnsi="Garamond" w:cs="Arial"/>
          <w:sz w:val="22"/>
          <w:szCs w:val="22"/>
        </w:rPr>
        <w:t>6</w:t>
      </w:r>
      <w:r w:rsidR="00EE306D" w:rsidRPr="00EE306D">
        <w:rPr>
          <w:rFonts w:ascii="Garamond" w:hAnsi="Garamond" w:cs="Arial"/>
          <w:sz w:val="22"/>
          <w:szCs w:val="22"/>
        </w:rPr>
        <w:t>.</w:t>
      </w:r>
      <w:r w:rsidR="00771F7D">
        <w:rPr>
          <w:rFonts w:ascii="Garamond" w:hAnsi="Garamond" w:cs="Arial"/>
          <w:sz w:val="22"/>
          <w:szCs w:val="22"/>
        </w:rPr>
        <w:t>10</w:t>
      </w:r>
      <w:r w:rsidR="00EE306D" w:rsidRPr="00EE306D">
        <w:rPr>
          <w:rFonts w:ascii="Garamond" w:hAnsi="Garamond" w:cs="Arial"/>
          <w:sz w:val="22"/>
          <w:szCs w:val="22"/>
        </w:rPr>
        <w:t>.2023</w:t>
      </w:r>
      <w:r w:rsidR="003C1FD6" w:rsidRPr="00EE306D">
        <w:rPr>
          <w:rFonts w:ascii="Garamond" w:hAnsi="Garamond" w:cs="Arial"/>
          <w:sz w:val="22"/>
          <w:szCs w:val="22"/>
        </w:rPr>
        <w:t xml:space="preserve"> do</w:t>
      </w:r>
      <w:r w:rsidR="00496AF3" w:rsidRPr="00EE306D">
        <w:rPr>
          <w:rFonts w:ascii="Garamond" w:hAnsi="Garamond" w:cs="Arial"/>
          <w:sz w:val="22"/>
          <w:szCs w:val="22"/>
        </w:rPr>
        <w:t xml:space="preserve"> </w:t>
      </w:r>
      <w:r w:rsidR="00D44A36" w:rsidRPr="00EE306D">
        <w:rPr>
          <w:rFonts w:ascii="Garamond" w:hAnsi="Garamond" w:cs="Arial"/>
          <w:sz w:val="22"/>
          <w:szCs w:val="22"/>
        </w:rPr>
        <w:t>09</w:t>
      </w:r>
      <w:r w:rsidR="002A256E" w:rsidRPr="00EE306D">
        <w:rPr>
          <w:rFonts w:ascii="Garamond" w:hAnsi="Garamond" w:cs="Arial"/>
          <w:sz w:val="22"/>
          <w:szCs w:val="22"/>
        </w:rPr>
        <w:t>:</w:t>
      </w:r>
      <w:r w:rsidR="00D241A2" w:rsidRPr="00EE306D">
        <w:rPr>
          <w:rFonts w:ascii="Garamond" w:hAnsi="Garamond" w:cs="Arial"/>
          <w:sz w:val="22"/>
          <w:szCs w:val="22"/>
        </w:rPr>
        <w:t>0</w:t>
      </w:r>
      <w:r w:rsidR="005D63E3" w:rsidRPr="00EE306D">
        <w:rPr>
          <w:rFonts w:ascii="Garamond" w:hAnsi="Garamond" w:cs="Arial"/>
          <w:sz w:val="22"/>
          <w:szCs w:val="22"/>
        </w:rPr>
        <w:t>0</w:t>
      </w:r>
      <w:r w:rsidRPr="00EE306D">
        <w:rPr>
          <w:rFonts w:ascii="Garamond" w:hAnsi="Garamond" w:cs="Arial"/>
          <w:sz w:val="22"/>
          <w:szCs w:val="22"/>
        </w:rPr>
        <w:t xml:space="preserve"> hod</w:t>
      </w:r>
      <w:r w:rsidR="003C1FD6" w:rsidRPr="00EE306D">
        <w:rPr>
          <w:rFonts w:ascii="Garamond" w:hAnsi="Garamond" w:cs="Arial"/>
          <w:sz w:val="22"/>
          <w:szCs w:val="22"/>
        </w:rPr>
        <w:t>.</w:t>
      </w:r>
    </w:p>
    <w:p w14:paraId="3FD9ABDE" w14:textId="10B80070" w:rsidR="002E188D" w:rsidRPr="00136141" w:rsidRDefault="00A059D3" w:rsidP="00EB5C98">
      <w:pPr>
        <w:pStyle w:val="Odstavec"/>
        <w:tabs>
          <w:tab w:val="left" w:pos="1134"/>
        </w:tabs>
        <w:spacing w:after="120"/>
        <w:ind w:firstLine="0"/>
        <w:rPr>
          <w:rFonts w:ascii="Garamond" w:hAnsi="Garamond" w:cs="Arial"/>
          <w:sz w:val="22"/>
          <w:szCs w:val="22"/>
        </w:rPr>
      </w:pPr>
      <w:r w:rsidRPr="00A467E8">
        <w:rPr>
          <w:rFonts w:ascii="Garamond" w:hAnsi="Garamond" w:cs="Arial"/>
          <w:sz w:val="22"/>
          <w:szCs w:val="22"/>
        </w:rPr>
        <w:t xml:space="preserve">Nabídku lze podat ve lhůtě pro podání nabídek výhradně </w:t>
      </w:r>
      <w:r w:rsidR="00331F6E" w:rsidRPr="00A467E8">
        <w:rPr>
          <w:rFonts w:ascii="Garamond" w:hAnsi="Garamond" w:cs="Arial"/>
          <w:sz w:val="22"/>
          <w:szCs w:val="22"/>
        </w:rPr>
        <w:t xml:space="preserve">písemně </w:t>
      </w:r>
      <w:r w:rsidRPr="00A467E8">
        <w:rPr>
          <w:rFonts w:ascii="Garamond" w:hAnsi="Garamond" w:cs="Arial"/>
          <w:sz w:val="22"/>
          <w:szCs w:val="22"/>
        </w:rPr>
        <w:t xml:space="preserve">v elektronické podobě prostřednictvím elektronického nástroje (portálu) E-ZAK – příslušného odkazu dle čl. 1 této </w:t>
      </w:r>
      <w:r w:rsidR="00A436C9">
        <w:rPr>
          <w:rFonts w:ascii="Garamond" w:hAnsi="Garamond" w:cs="Arial"/>
          <w:sz w:val="22"/>
          <w:szCs w:val="22"/>
        </w:rPr>
        <w:t>výzvy</w:t>
      </w:r>
      <w:r w:rsidR="00F54D1D">
        <w:rPr>
          <w:rFonts w:ascii="Garamond" w:hAnsi="Garamond" w:cs="Arial"/>
          <w:sz w:val="22"/>
          <w:szCs w:val="22"/>
        </w:rPr>
        <w:t>.</w:t>
      </w:r>
    </w:p>
    <w:p w14:paraId="18FA47F2" w14:textId="1828FEB3" w:rsidR="00A059D3" w:rsidRPr="00136141" w:rsidRDefault="00A059D3" w:rsidP="00EB5C98">
      <w:pPr>
        <w:pStyle w:val="Odstavec"/>
        <w:tabs>
          <w:tab w:val="left" w:pos="1134"/>
        </w:tabs>
        <w:spacing w:after="120"/>
        <w:ind w:firstLine="0"/>
        <w:rPr>
          <w:rFonts w:ascii="Garamond" w:hAnsi="Garamond" w:cs="Arial"/>
          <w:sz w:val="22"/>
          <w:szCs w:val="22"/>
        </w:rPr>
      </w:pPr>
      <w:r w:rsidRPr="00136141">
        <w:rPr>
          <w:rFonts w:ascii="Garamond" w:hAnsi="Garamond" w:cs="Arial"/>
          <w:sz w:val="22"/>
          <w:szCs w:val="22"/>
        </w:rPr>
        <w:t>Otevírání nabídek je neveřejné.</w:t>
      </w:r>
    </w:p>
    <w:p w14:paraId="04F992B2" w14:textId="76977AFF" w:rsidR="002F419F" w:rsidRPr="00F4269B" w:rsidRDefault="00EB6175" w:rsidP="00B31681">
      <w:pPr>
        <w:pStyle w:val="Nadpis1"/>
        <w:keepNext/>
        <w:numPr>
          <w:ilvl w:val="0"/>
          <w:numId w:val="7"/>
        </w:numPr>
        <w:spacing w:before="240"/>
        <w:contextualSpacing w:val="0"/>
        <w:rPr>
          <w:rFonts w:ascii="Garamond" w:hAnsi="Garamond"/>
          <w:sz w:val="24"/>
          <w:szCs w:val="24"/>
        </w:rPr>
      </w:pPr>
      <w:bookmarkStart w:id="1" w:name="_Toc377968546"/>
      <w:bookmarkStart w:id="2" w:name="_Toc377968645"/>
      <w:bookmarkStart w:id="3" w:name="_Toc9514482"/>
      <w:r w:rsidRPr="00F4269B">
        <w:rPr>
          <w:rFonts w:ascii="Garamond" w:hAnsi="Garamond"/>
          <w:sz w:val="24"/>
          <w:szCs w:val="24"/>
        </w:rPr>
        <w:t>Identifikace z</w:t>
      </w:r>
      <w:r w:rsidR="00D05AA8" w:rsidRPr="00F4269B">
        <w:rPr>
          <w:rFonts w:ascii="Garamond" w:hAnsi="Garamond"/>
          <w:sz w:val="24"/>
          <w:szCs w:val="24"/>
        </w:rPr>
        <w:t>adavatel</w:t>
      </w:r>
      <w:bookmarkEnd w:id="1"/>
      <w:bookmarkEnd w:id="2"/>
      <w:bookmarkEnd w:id="3"/>
      <w:r w:rsidRPr="00F4269B">
        <w:rPr>
          <w:rFonts w:ascii="Garamond" w:hAnsi="Garamond"/>
          <w:sz w:val="24"/>
          <w:szCs w:val="24"/>
        </w:rPr>
        <w:t>e</w:t>
      </w:r>
    </w:p>
    <w:p w14:paraId="6A20D8EF" w14:textId="2DF0148A" w:rsidR="002F419F" w:rsidRPr="00F54D1D" w:rsidRDefault="001905EC" w:rsidP="00F54D1D">
      <w:pPr>
        <w:tabs>
          <w:tab w:val="left" w:pos="426"/>
        </w:tabs>
        <w:spacing w:line="276" w:lineRule="auto"/>
        <w:ind w:left="0"/>
        <w:rPr>
          <w:rFonts w:ascii="Garamond" w:hAnsi="Garamond" w:cs="Arial"/>
          <w:sz w:val="22"/>
          <w:szCs w:val="22"/>
        </w:rPr>
      </w:pPr>
      <w:r w:rsidRPr="00F54D1D">
        <w:rPr>
          <w:rFonts w:ascii="Garamond" w:hAnsi="Garamond" w:cs="Arial"/>
          <w:b/>
          <w:sz w:val="22"/>
          <w:szCs w:val="22"/>
        </w:rPr>
        <w:t>Západočeská univerzita v Plzni</w:t>
      </w:r>
      <w:r w:rsidR="00524149" w:rsidRPr="00F54D1D">
        <w:rPr>
          <w:rFonts w:ascii="Garamond" w:hAnsi="Garamond" w:cs="Arial"/>
          <w:sz w:val="22"/>
          <w:szCs w:val="22"/>
        </w:rPr>
        <w:t xml:space="preserve"> (dále jen </w:t>
      </w:r>
      <w:r w:rsidR="004B68DB" w:rsidRPr="00F54D1D">
        <w:rPr>
          <w:rFonts w:ascii="Garamond" w:hAnsi="Garamond" w:cs="Arial"/>
          <w:sz w:val="22"/>
          <w:szCs w:val="22"/>
        </w:rPr>
        <w:t>„z</w:t>
      </w:r>
      <w:r w:rsidR="00D05AA8" w:rsidRPr="00F54D1D">
        <w:rPr>
          <w:rFonts w:ascii="Garamond" w:hAnsi="Garamond" w:cs="Arial"/>
          <w:sz w:val="22"/>
          <w:szCs w:val="22"/>
        </w:rPr>
        <w:t>adavatel“)</w:t>
      </w:r>
    </w:p>
    <w:p w14:paraId="092F383F" w14:textId="6119EFB3" w:rsidR="002F419F" w:rsidRPr="00F54D1D" w:rsidRDefault="00D05AA8" w:rsidP="00F54D1D">
      <w:pPr>
        <w:pStyle w:val="Zkladntext"/>
        <w:tabs>
          <w:tab w:val="left" w:pos="0"/>
        </w:tabs>
        <w:spacing w:after="0" w:line="276" w:lineRule="auto"/>
        <w:ind w:left="567" w:hanging="567"/>
        <w:rPr>
          <w:rFonts w:ascii="Garamond" w:hAnsi="Garamond" w:cs="Arial"/>
          <w:sz w:val="22"/>
          <w:szCs w:val="22"/>
        </w:rPr>
      </w:pPr>
      <w:r w:rsidRPr="00F54D1D">
        <w:rPr>
          <w:rFonts w:ascii="Garamond" w:hAnsi="Garamond" w:cs="Arial"/>
          <w:sz w:val="22"/>
          <w:szCs w:val="22"/>
        </w:rPr>
        <w:t xml:space="preserve">se sídlem: </w:t>
      </w:r>
      <w:r w:rsidR="00EB6175" w:rsidRPr="00F54D1D">
        <w:rPr>
          <w:rFonts w:ascii="Garamond" w:hAnsi="Garamond" w:cs="Arial"/>
          <w:sz w:val="22"/>
          <w:szCs w:val="22"/>
        </w:rPr>
        <w:tab/>
      </w:r>
      <w:r w:rsidR="001905EC" w:rsidRPr="00F54D1D">
        <w:rPr>
          <w:rFonts w:ascii="Garamond" w:hAnsi="Garamond" w:cs="Arial"/>
          <w:sz w:val="22"/>
          <w:szCs w:val="22"/>
        </w:rPr>
        <w:t xml:space="preserve">Univerzitní </w:t>
      </w:r>
      <w:r w:rsidR="001B1F05">
        <w:rPr>
          <w:rFonts w:ascii="Garamond" w:hAnsi="Garamond" w:cs="Arial"/>
          <w:sz w:val="22"/>
          <w:szCs w:val="22"/>
        </w:rPr>
        <w:t>2732/</w:t>
      </w:r>
      <w:r w:rsidR="001905EC" w:rsidRPr="00F54D1D">
        <w:rPr>
          <w:rFonts w:ascii="Garamond" w:hAnsi="Garamond" w:cs="Arial"/>
          <w:sz w:val="22"/>
          <w:szCs w:val="22"/>
        </w:rPr>
        <w:t>8</w:t>
      </w:r>
      <w:r w:rsidR="00DB1DE5" w:rsidRPr="00F54D1D">
        <w:rPr>
          <w:rFonts w:ascii="Garamond" w:hAnsi="Garamond" w:cs="Arial"/>
          <w:sz w:val="22"/>
          <w:szCs w:val="22"/>
        </w:rPr>
        <w:t>, 3</w:t>
      </w:r>
      <w:r w:rsidR="001905EC" w:rsidRPr="00F54D1D">
        <w:rPr>
          <w:rFonts w:ascii="Garamond" w:hAnsi="Garamond" w:cs="Arial"/>
          <w:sz w:val="22"/>
          <w:szCs w:val="22"/>
        </w:rPr>
        <w:t>01</w:t>
      </w:r>
      <w:r w:rsidR="00DB1DE5" w:rsidRPr="00F54D1D">
        <w:rPr>
          <w:rFonts w:ascii="Garamond" w:hAnsi="Garamond" w:cs="Arial"/>
          <w:sz w:val="22"/>
          <w:szCs w:val="22"/>
        </w:rPr>
        <w:t xml:space="preserve"> 00 Plzeň </w:t>
      </w:r>
    </w:p>
    <w:p w14:paraId="738D802E" w14:textId="0B550A2F" w:rsidR="002F419F" w:rsidRPr="00F54D1D" w:rsidRDefault="00D05AA8" w:rsidP="00F54D1D">
      <w:pPr>
        <w:pStyle w:val="Zkladntext"/>
        <w:tabs>
          <w:tab w:val="left" w:pos="0"/>
        </w:tabs>
        <w:spacing w:after="0" w:line="276" w:lineRule="auto"/>
        <w:ind w:left="567" w:hanging="567"/>
        <w:rPr>
          <w:rFonts w:ascii="Garamond" w:hAnsi="Garamond" w:cs="Arial"/>
          <w:sz w:val="22"/>
          <w:szCs w:val="22"/>
        </w:rPr>
      </w:pPr>
      <w:r w:rsidRPr="00F54D1D">
        <w:rPr>
          <w:rFonts w:ascii="Garamond" w:hAnsi="Garamond" w:cs="Arial"/>
          <w:sz w:val="22"/>
          <w:szCs w:val="22"/>
        </w:rPr>
        <w:t xml:space="preserve">IČO: </w:t>
      </w:r>
      <w:r w:rsidR="00EB6175" w:rsidRPr="00F54D1D">
        <w:rPr>
          <w:rFonts w:ascii="Garamond" w:hAnsi="Garamond" w:cs="Arial"/>
          <w:sz w:val="22"/>
          <w:szCs w:val="22"/>
        </w:rPr>
        <w:tab/>
      </w:r>
      <w:r w:rsidR="00EB6175" w:rsidRPr="00F54D1D">
        <w:rPr>
          <w:rFonts w:ascii="Garamond" w:hAnsi="Garamond" w:cs="Arial"/>
          <w:sz w:val="22"/>
          <w:szCs w:val="22"/>
        </w:rPr>
        <w:tab/>
      </w:r>
      <w:r w:rsidR="001905EC" w:rsidRPr="00F54D1D">
        <w:rPr>
          <w:rFonts w:ascii="Garamond" w:hAnsi="Garamond" w:cs="Arial"/>
          <w:sz w:val="22"/>
          <w:szCs w:val="22"/>
        </w:rPr>
        <w:t>49777513</w:t>
      </w:r>
      <w:r w:rsidRPr="00F54D1D">
        <w:rPr>
          <w:rFonts w:ascii="Garamond" w:hAnsi="Garamond" w:cs="Arial"/>
          <w:sz w:val="22"/>
          <w:szCs w:val="22"/>
        </w:rPr>
        <w:tab/>
        <w:t>DIČ: CZ</w:t>
      </w:r>
      <w:r w:rsidR="001905EC" w:rsidRPr="00F54D1D">
        <w:rPr>
          <w:rFonts w:ascii="Garamond" w:hAnsi="Garamond" w:cs="Arial"/>
          <w:sz w:val="22"/>
          <w:szCs w:val="22"/>
        </w:rPr>
        <w:t>49777513</w:t>
      </w:r>
    </w:p>
    <w:p w14:paraId="25F72BA1" w14:textId="7859C9D5" w:rsidR="002F419F" w:rsidRPr="00F54D1D" w:rsidRDefault="00D05AA8" w:rsidP="00F54D1D">
      <w:pPr>
        <w:pStyle w:val="Zkladntext"/>
        <w:tabs>
          <w:tab w:val="left" w:pos="0"/>
        </w:tabs>
        <w:spacing w:after="0" w:line="276" w:lineRule="auto"/>
        <w:ind w:left="567" w:hanging="567"/>
        <w:rPr>
          <w:rFonts w:ascii="Garamond" w:hAnsi="Garamond" w:cs="Arial"/>
          <w:sz w:val="22"/>
          <w:szCs w:val="22"/>
        </w:rPr>
      </w:pPr>
      <w:r w:rsidRPr="00F54D1D">
        <w:rPr>
          <w:rFonts w:ascii="Garamond" w:hAnsi="Garamond" w:cs="Arial"/>
          <w:sz w:val="22"/>
          <w:szCs w:val="22"/>
        </w:rPr>
        <w:t>datová schránka:</w:t>
      </w:r>
      <w:r w:rsidR="001905EC" w:rsidRPr="00F54D1D">
        <w:rPr>
          <w:rFonts w:ascii="Garamond" w:hAnsi="Garamond" w:cs="Arial"/>
          <w:sz w:val="22"/>
          <w:szCs w:val="22"/>
        </w:rPr>
        <w:t xml:space="preserve"> zqfj9hj</w:t>
      </w:r>
    </w:p>
    <w:p w14:paraId="528E0788" w14:textId="13AECD39" w:rsidR="002F419F" w:rsidRPr="00F54D1D" w:rsidRDefault="00D05AA8" w:rsidP="00F54D1D">
      <w:pPr>
        <w:pStyle w:val="Zkladntext"/>
        <w:tabs>
          <w:tab w:val="left" w:pos="0"/>
        </w:tabs>
        <w:spacing w:line="276" w:lineRule="auto"/>
        <w:ind w:left="567" w:hanging="567"/>
        <w:rPr>
          <w:rStyle w:val="Hypertextovodkaz"/>
          <w:rFonts w:ascii="Garamond" w:hAnsi="Garamond" w:cs="Arial"/>
          <w:sz w:val="22"/>
          <w:szCs w:val="22"/>
        </w:rPr>
      </w:pPr>
      <w:r w:rsidRPr="00F54D1D">
        <w:rPr>
          <w:rFonts w:ascii="Garamond" w:hAnsi="Garamond" w:cs="Arial"/>
          <w:color w:val="000000" w:themeColor="text1"/>
          <w:sz w:val="22"/>
          <w:szCs w:val="22"/>
        </w:rPr>
        <w:t>profil zadavatele:</w:t>
      </w:r>
      <w:r w:rsidR="001905EC" w:rsidRPr="00F54D1D">
        <w:rPr>
          <w:rFonts w:ascii="Garamond" w:hAnsi="Garamond" w:cs="Arial"/>
          <w:color w:val="000000" w:themeColor="text1"/>
          <w:sz w:val="22"/>
          <w:szCs w:val="22"/>
        </w:rPr>
        <w:t xml:space="preserve"> </w:t>
      </w:r>
      <w:hyperlink r:id="rId10" w:history="1">
        <w:r w:rsidR="001905EC" w:rsidRPr="00F54D1D">
          <w:rPr>
            <w:rStyle w:val="Hypertextovodkaz"/>
            <w:rFonts w:ascii="Garamond" w:hAnsi="Garamond" w:cs="Arial"/>
            <w:sz w:val="22"/>
            <w:szCs w:val="22"/>
          </w:rPr>
          <w:t>https://zakazky.zcu.cz</w:t>
        </w:r>
      </w:hyperlink>
    </w:p>
    <w:p w14:paraId="1BEC2CA9" w14:textId="46696438" w:rsidR="002F419F" w:rsidRPr="00F54D1D" w:rsidRDefault="00281D4A" w:rsidP="00F54D1D">
      <w:pPr>
        <w:pStyle w:val="Zkladntext"/>
        <w:tabs>
          <w:tab w:val="left" w:pos="0"/>
        </w:tabs>
        <w:spacing w:before="60" w:after="0" w:line="276" w:lineRule="auto"/>
        <w:ind w:left="567" w:hanging="567"/>
        <w:rPr>
          <w:rFonts w:ascii="Garamond" w:hAnsi="Garamond" w:cs="Arial"/>
          <w:bCs/>
          <w:sz w:val="22"/>
          <w:szCs w:val="22"/>
        </w:rPr>
      </w:pPr>
      <w:r w:rsidRPr="00F54D1D">
        <w:rPr>
          <w:rFonts w:ascii="Garamond" w:hAnsi="Garamond" w:cs="Arial"/>
          <w:sz w:val="22"/>
          <w:szCs w:val="22"/>
          <w:u w:val="single"/>
        </w:rPr>
        <w:t>k</w:t>
      </w:r>
      <w:r w:rsidR="00D05AA8" w:rsidRPr="00F54D1D">
        <w:rPr>
          <w:rFonts w:ascii="Garamond" w:hAnsi="Garamond" w:cs="Arial"/>
          <w:sz w:val="22"/>
          <w:szCs w:val="22"/>
          <w:u w:val="single"/>
        </w:rPr>
        <w:t>on</w:t>
      </w:r>
      <w:r w:rsidRPr="00F54D1D">
        <w:rPr>
          <w:rFonts w:ascii="Garamond" w:hAnsi="Garamond" w:cs="Arial"/>
          <w:sz w:val="22"/>
          <w:szCs w:val="22"/>
          <w:u w:val="single"/>
        </w:rPr>
        <w:t>taktní osoba ve věcech zadávání veřejné zakázky</w:t>
      </w:r>
      <w:r w:rsidR="00D05AA8" w:rsidRPr="00F54D1D">
        <w:rPr>
          <w:rFonts w:ascii="Garamond" w:hAnsi="Garamond" w:cs="Arial"/>
          <w:sz w:val="22"/>
          <w:szCs w:val="22"/>
          <w:u w:val="single"/>
        </w:rPr>
        <w:t>:</w:t>
      </w:r>
    </w:p>
    <w:p w14:paraId="4E7A19CC" w14:textId="2A691CC6" w:rsidR="002F419F" w:rsidRPr="00F54D1D" w:rsidRDefault="001B1F05" w:rsidP="00F54D1D">
      <w:pPr>
        <w:pStyle w:val="Zkladntext"/>
        <w:tabs>
          <w:tab w:val="left" w:pos="0"/>
        </w:tabs>
        <w:spacing w:after="0" w:line="276" w:lineRule="auto"/>
        <w:ind w:left="567" w:hanging="567"/>
        <w:rPr>
          <w:rFonts w:ascii="Garamond" w:hAnsi="Garamond" w:cs="Arial"/>
          <w:sz w:val="22"/>
          <w:szCs w:val="22"/>
        </w:rPr>
      </w:pPr>
      <w:r>
        <w:rPr>
          <w:rFonts w:ascii="Garamond" w:hAnsi="Garamond" w:cs="Arial"/>
          <w:sz w:val="22"/>
          <w:szCs w:val="22"/>
        </w:rPr>
        <w:t>Iva Hošková</w:t>
      </w:r>
      <w:r w:rsidR="00D05AA8" w:rsidRPr="005E2BAD">
        <w:rPr>
          <w:rFonts w:ascii="Garamond" w:hAnsi="Garamond" w:cs="Arial"/>
          <w:sz w:val="22"/>
          <w:szCs w:val="22"/>
        </w:rPr>
        <w:t>, tel.: +420</w:t>
      </w:r>
      <w:r w:rsidR="006C69C1" w:rsidRPr="005E2BAD">
        <w:rPr>
          <w:rFonts w:ascii="Garamond" w:hAnsi="Garamond" w:cs="Arial"/>
          <w:sz w:val="22"/>
          <w:szCs w:val="22"/>
        </w:rPr>
        <w:t> 377 631 3</w:t>
      </w:r>
      <w:r w:rsidR="005E2BAD">
        <w:rPr>
          <w:rFonts w:ascii="Garamond" w:hAnsi="Garamond" w:cs="Arial"/>
          <w:bCs/>
          <w:sz w:val="22"/>
          <w:szCs w:val="22"/>
        </w:rPr>
        <w:t>6</w:t>
      </w:r>
      <w:r>
        <w:rPr>
          <w:rFonts w:ascii="Garamond" w:hAnsi="Garamond" w:cs="Arial"/>
          <w:bCs/>
          <w:sz w:val="22"/>
          <w:szCs w:val="22"/>
        </w:rPr>
        <w:t>6</w:t>
      </w:r>
      <w:r w:rsidR="00D05AA8" w:rsidRPr="005E2BAD">
        <w:rPr>
          <w:rFonts w:ascii="Garamond" w:hAnsi="Garamond" w:cs="Arial"/>
          <w:sz w:val="22"/>
          <w:szCs w:val="22"/>
        </w:rPr>
        <w:t xml:space="preserve">, e-mail: </w:t>
      </w:r>
      <w:r>
        <w:rPr>
          <w:rFonts w:ascii="Garamond" w:hAnsi="Garamond" w:cs="Arial"/>
          <w:bCs/>
          <w:sz w:val="22"/>
          <w:szCs w:val="22"/>
        </w:rPr>
        <w:t>ihoskova</w:t>
      </w:r>
      <w:r w:rsidR="00E929D9" w:rsidRPr="005E2BAD">
        <w:rPr>
          <w:rFonts w:ascii="Garamond" w:hAnsi="Garamond" w:cs="Arial"/>
          <w:sz w:val="22"/>
          <w:szCs w:val="22"/>
        </w:rPr>
        <w:t>@</w:t>
      </w:r>
      <w:r w:rsidR="003C1FD6" w:rsidRPr="005E2BAD">
        <w:rPr>
          <w:rFonts w:ascii="Garamond" w:hAnsi="Garamond" w:cs="Arial"/>
          <w:sz w:val="22"/>
          <w:szCs w:val="22"/>
        </w:rPr>
        <w:t>ps</w:t>
      </w:r>
      <w:r w:rsidR="001905EC" w:rsidRPr="005E2BAD">
        <w:rPr>
          <w:rFonts w:ascii="Garamond" w:hAnsi="Garamond" w:cs="Arial"/>
          <w:sz w:val="22"/>
          <w:szCs w:val="22"/>
        </w:rPr>
        <w:t>.z</w:t>
      </w:r>
      <w:r w:rsidR="001905EC" w:rsidRPr="00F54D1D">
        <w:rPr>
          <w:rFonts w:ascii="Garamond" w:hAnsi="Garamond" w:cs="Arial"/>
          <w:sz w:val="22"/>
          <w:szCs w:val="22"/>
        </w:rPr>
        <w:t>cu.cz</w:t>
      </w:r>
    </w:p>
    <w:p w14:paraId="73D26000" w14:textId="77777777" w:rsidR="002F419F" w:rsidRPr="00F4269B" w:rsidRDefault="00D05AA8" w:rsidP="00B31681">
      <w:pPr>
        <w:pStyle w:val="Nadpis1"/>
        <w:keepNext/>
        <w:numPr>
          <w:ilvl w:val="0"/>
          <w:numId w:val="7"/>
        </w:numPr>
        <w:spacing w:before="240"/>
        <w:contextualSpacing w:val="0"/>
        <w:rPr>
          <w:rFonts w:ascii="Garamond" w:hAnsi="Garamond"/>
          <w:sz w:val="24"/>
          <w:szCs w:val="24"/>
        </w:rPr>
      </w:pPr>
      <w:bookmarkStart w:id="4" w:name="_Toc377968656"/>
      <w:bookmarkStart w:id="5" w:name="_Toc9514483"/>
      <w:bookmarkStart w:id="6" w:name="_Toc377968547"/>
      <w:bookmarkStart w:id="7" w:name="_Toc377968646"/>
      <w:r w:rsidRPr="00F4269B">
        <w:rPr>
          <w:rFonts w:ascii="Garamond" w:hAnsi="Garamond"/>
          <w:sz w:val="24"/>
          <w:szCs w:val="24"/>
        </w:rPr>
        <w:t>Zadávací dokumentace a její poskytování</w:t>
      </w:r>
      <w:bookmarkEnd w:id="4"/>
      <w:bookmarkEnd w:id="5"/>
    </w:p>
    <w:p w14:paraId="68B9CEAB" w14:textId="1710AC25" w:rsidR="002F419F" w:rsidRPr="00F54D1D" w:rsidRDefault="00D05AA8" w:rsidP="00F54D1D">
      <w:pPr>
        <w:pStyle w:val="Odstavecseseznamem"/>
        <w:numPr>
          <w:ilvl w:val="1"/>
          <w:numId w:val="15"/>
        </w:numPr>
        <w:spacing w:before="120" w:after="120"/>
        <w:ind w:left="567" w:hanging="567"/>
        <w:contextualSpacing w:val="0"/>
        <w:jc w:val="both"/>
        <w:rPr>
          <w:rFonts w:ascii="Garamond" w:hAnsi="Garamond" w:cs="Arial"/>
        </w:rPr>
      </w:pPr>
      <w:r w:rsidRPr="00F54D1D">
        <w:rPr>
          <w:rFonts w:ascii="Garamond" w:hAnsi="Garamond" w:cs="Arial"/>
        </w:rPr>
        <w:t xml:space="preserve">Zadávací dokumentaci tvoří pouze text </w:t>
      </w:r>
      <w:r w:rsidR="00EB6175" w:rsidRPr="00F54D1D">
        <w:rPr>
          <w:rFonts w:ascii="Garamond" w:hAnsi="Garamond" w:cs="Arial"/>
        </w:rPr>
        <w:t>této výzvy a její přílohy</w:t>
      </w:r>
      <w:r w:rsidR="00BD3729" w:rsidRPr="00F54D1D">
        <w:rPr>
          <w:rFonts w:ascii="Garamond" w:hAnsi="Garamond" w:cs="Arial"/>
        </w:rPr>
        <w:t xml:space="preserve"> </w:t>
      </w:r>
      <w:r w:rsidR="00EB6175" w:rsidRPr="00F54D1D">
        <w:rPr>
          <w:rFonts w:ascii="Garamond" w:hAnsi="Garamond" w:cs="Arial"/>
        </w:rPr>
        <w:t>(dále vše jen jako „</w:t>
      </w:r>
      <w:r w:rsidR="00A436C9" w:rsidRPr="00F54D1D">
        <w:rPr>
          <w:rFonts w:ascii="Garamond" w:hAnsi="Garamond" w:cs="Arial"/>
        </w:rPr>
        <w:t>Výzva</w:t>
      </w:r>
      <w:r w:rsidR="00EB6175" w:rsidRPr="00F54D1D">
        <w:rPr>
          <w:rFonts w:ascii="Garamond" w:hAnsi="Garamond" w:cs="Arial"/>
        </w:rPr>
        <w:t>“)</w:t>
      </w:r>
      <w:r w:rsidRPr="00F54D1D">
        <w:rPr>
          <w:rFonts w:ascii="Garamond" w:hAnsi="Garamond" w:cs="Arial"/>
        </w:rPr>
        <w:t>.</w:t>
      </w:r>
      <w:r w:rsidR="00BD3729" w:rsidRPr="00F54D1D">
        <w:rPr>
          <w:rFonts w:ascii="Garamond" w:hAnsi="Garamond" w:cs="Arial"/>
        </w:rPr>
        <w:t xml:space="preserve"> Přílohu č.</w:t>
      </w:r>
      <w:r w:rsidR="00272068" w:rsidRPr="00F54D1D">
        <w:rPr>
          <w:rFonts w:ascii="Garamond" w:hAnsi="Garamond" w:cs="Arial"/>
        </w:rPr>
        <w:t> </w:t>
      </w:r>
      <w:r w:rsidR="00BD3729" w:rsidRPr="00F54D1D">
        <w:rPr>
          <w:rFonts w:ascii="Garamond" w:hAnsi="Garamond" w:cs="Arial"/>
        </w:rPr>
        <w:t xml:space="preserve">1 této </w:t>
      </w:r>
      <w:r w:rsidR="00A436C9" w:rsidRPr="00F54D1D">
        <w:rPr>
          <w:rFonts w:ascii="Garamond" w:hAnsi="Garamond" w:cs="Arial"/>
        </w:rPr>
        <w:t xml:space="preserve">Výzvy </w:t>
      </w:r>
      <w:r w:rsidR="00BD3729" w:rsidRPr="00F54D1D">
        <w:rPr>
          <w:rFonts w:ascii="Garamond" w:hAnsi="Garamond" w:cs="Arial"/>
        </w:rPr>
        <w:t>tvoří závazný návrh smlouvy</w:t>
      </w:r>
      <w:r w:rsidR="00394CD4">
        <w:rPr>
          <w:rFonts w:ascii="Garamond" w:hAnsi="Garamond" w:cs="Arial"/>
        </w:rPr>
        <w:t xml:space="preserve"> včetně příloh</w:t>
      </w:r>
      <w:r w:rsidR="00BD3729" w:rsidRPr="00F54D1D">
        <w:rPr>
          <w:rFonts w:ascii="Garamond" w:hAnsi="Garamond" w:cs="Arial"/>
        </w:rPr>
        <w:t xml:space="preserve"> (dále jen „Závazný návrh smlouvy“).</w:t>
      </w:r>
    </w:p>
    <w:p w14:paraId="3B3A5AE6" w14:textId="2A7EAF14" w:rsidR="002F419F" w:rsidRPr="00F54D1D" w:rsidRDefault="00A436C9" w:rsidP="00F54D1D">
      <w:pPr>
        <w:pStyle w:val="Odstavecseseznamem"/>
        <w:numPr>
          <w:ilvl w:val="1"/>
          <w:numId w:val="15"/>
        </w:numPr>
        <w:spacing w:before="120" w:after="120"/>
        <w:ind w:left="567" w:hanging="567"/>
        <w:contextualSpacing w:val="0"/>
        <w:jc w:val="both"/>
        <w:rPr>
          <w:rFonts w:ascii="Garamond" w:hAnsi="Garamond" w:cs="Arial"/>
        </w:rPr>
      </w:pPr>
      <w:r w:rsidRPr="00F54D1D">
        <w:rPr>
          <w:rFonts w:ascii="Garamond" w:hAnsi="Garamond" w:cs="Arial"/>
        </w:rPr>
        <w:t xml:space="preserve">Výzva </w:t>
      </w:r>
      <w:r w:rsidR="00D05AA8" w:rsidRPr="00F54D1D">
        <w:rPr>
          <w:rFonts w:ascii="Garamond" w:hAnsi="Garamond" w:cs="Arial"/>
        </w:rPr>
        <w:t xml:space="preserve">je </w:t>
      </w:r>
      <w:r w:rsidR="00EB6175" w:rsidRPr="00F54D1D">
        <w:rPr>
          <w:rFonts w:ascii="Garamond" w:hAnsi="Garamond" w:cs="Arial"/>
        </w:rPr>
        <w:t>přístupná pro všechny dodavatele zařazené do DNS</w:t>
      </w:r>
      <w:r w:rsidR="00E52467" w:rsidRPr="00F54D1D">
        <w:rPr>
          <w:rFonts w:ascii="Garamond" w:hAnsi="Garamond" w:cs="Arial"/>
        </w:rPr>
        <w:t xml:space="preserve"> </w:t>
      </w:r>
      <w:r w:rsidR="00D05AA8" w:rsidRPr="00F54D1D">
        <w:rPr>
          <w:rFonts w:ascii="Garamond" w:hAnsi="Garamond" w:cs="Arial"/>
        </w:rPr>
        <w:t xml:space="preserve">a lze ji stáhnout z profilu zadavatele, odkaz dle čl. 1. této </w:t>
      </w:r>
      <w:r w:rsidRPr="00F54D1D">
        <w:rPr>
          <w:rFonts w:ascii="Garamond" w:hAnsi="Garamond" w:cs="Arial"/>
        </w:rPr>
        <w:t>Výzvy</w:t>
      </w:r>
      <w:r w:rsidR="00D05AA8" w:rsidRPr="00F54D1D">
        <w:rPr>
          <w:rFonts w:ascii="Garamond" w:hAnsi="Garamond" w:cs="Arial"/>
        </w:rPr>
        <w:t>.</w:t>
      </w:r>
    </w:p>
    <w:p w14:paraId="427E058A" w14:textId="24602EA0" w:rsidR="003C1FD6" w:rsidRPr="00F54D1D" w:rsidRDefault="003C1FD6" w:rsidP="00E52467">
      <w:pPr>
        <w:pStyle w:val="Odstavecseseznamem"/>
        <w:numPr>
          <w:ilvl w:val="1"/>
          <w:numId w:val="15"/>
        </w:numPr>
        <w:spacing w:before="120" w:after="120"/>
        <w:ind w:left="567" w:hanging="567"/>
        <w:contextualSpacing w:val="0"/>
        <w:jc w:val="both"/>
        <w:rPr>
          <w:rFonts w:ascii="Garamond" w:hAnsi="Garamond" w:cs="Arial"/>
        </w:rPr>
      </w:pPr>
      <w:r w:rsidRPr="00F54D1D">
        <w:rPr>
          <w:rFonts w:ascii="Garamond" w:hAnsi="Garamond"/>
          <w:color w:val="000000"/>
        </w:rPr>
        <w:t xml:space="preserve">Informace a údaje uvedené v této </w:t>
      </w:r>
      <w:r w:rsidR="00A436C9" w:rsidRPr="00F54D1D">
        <w:rPr>
          <w:rFonts w:ascii="Garamond" w:hAnsi="Garamond"/>
          <w:color w:val="000000"/>
        </w:rPr>
        <w:t>Výzvě</w:t>
      </w:r>
      <w:r w:rsidRPr="00F54D1D">
        <w:rPr>
          <w:rFonts w:ascii="Garamond" w:hAnsi="Garamond"/>
          <w:color w:val="000000"/>
        </w:rPr>
        <w:t xml:space="preserve"> vymezují závazné požadavky zadavatele na zpracování nabídky a plnění veřejné zakázky. Tyto požadavky je dodavatel povinen při zpracování své nabídky </w:t>
      </w:r>
      <w:r w:rsidRPr="00F54D1D">
        <w:rPr>
          <w:rFonts w:ascii="Garamond" w:hAnsi="Garamond"/>
          <w:color w:val="000000"/>
        </w:rPr>
        <w:lastRenderedPageBreak/>
        <w:t xml:space="preserve">respektovat a ve své nabídce je akceptovat. Neakceptování požadavků zadavatele uvedených v této </w:t>
      </w:r>
      <w:r w:rsidR="00A436C9" w:rsidRPr="00F54D1D">
        <w:rPr>
          <w:rFonts w:ascii="Garamond" w:hAnsi="Garamond"/>
          <w:color w:val="000000"/>
        </w:rPr>
        <w:t>Výzvě</w:t>
      </w:r>
      <w:r w:rsidRPr="00F54D1D">
        <w:rPr>
          <w:rFonts w:ascii="Garamond" w:hAnsi="Garamond"/>
          <w:color w:val="000000"/>
        </w:rPr>
        <w:t xml:space="preserve"> bude považováno za nesplnění zadávacích podmínek a může být důvodem pro vyloučení dodavatele ze </w:t>
      </w:r>
      <w:r w:rsidR="00A436C9" w:rsidRPr="00F54D1D">
        <w:rPr>
          <w:rFonts w:ascii="Garamond" w:hAnsi="Garamond"/>
          <w:color w:val="000000"/>
        </w:rPr>
        <w:t xml:space="preserve">zadávání </w:t>
      </w:r>
      <w:r w:rsidRPr="00F54D1D">
        <w:rPr>
          <w:rFonts w:ascii="Garamond" w:hAnsi="Garamond"/>
          <w:color w:val="000000"/>
        </w:rPr>
        <w:t>veřejné zakázky. Případné nejasnosti či sporná ustanovení je dodavatel povinen si vyjasnit před podáním nabídky</w:t>
      </w:r>
      <w:r w:rsidR="00A436C9" w:rsidRPr="00F54D1D">
        <w:rPr>
          <w:rFonts w:ascii="Garamond" w:hAnsi="Garamond"/>
          <w:color w:val="000000"/>
        </w:rPr>
        <w:t>.</w:t>
      </w:r>
    </w:p>
    <w:p w14:paraId="3E58570F" w14:textId="77777777" w:rsidR="002F419F" w:rsidRPr="009A4E90" w:rsidRDefault="00D05AA8" w:rsidP="00B31681">
      <w:pPr>
        <w:pStyle w:val="Nadpis1"/>
        <w:keepNext/>
        <w:numPr>
          <w:ilvl w:val="0"/>
          <w:numId w:val="7"/>
        </w:numPr>
        <w:spacing w:before="240"/>
        <w:contextualSpacing w:val="0"/>
        <w:rPr>
          <w:rFonts w:ascii="Garamond" w:hAnsi="Garamond"/>
          <w:sz w:val="24"/>
          <w:szCs w:val="24"/>
        </w:rPr>
      </w:pPr>
      <w:bookmarkStart w:id="8" w:name="_Toc9514484"/>
      <w:r w:rsidRPr="009A4E90">
        <w:rPr>
          <w:rFonts w:ascii="Garamond" w:hAnsi="Garamond"/>
          <w:sz w:val="24"/>
          <w:szCs w:val="24"/>
        </w:rPr>
        <w:t>Předmět veřejné zakázky</w:t>
      </w:r>
      <w:bookmarkEnd w:id="6"/>
      <w:bookmarkEnd w:id="7"/>
      <w:bookmarkEnd w:id="8"/>
    </w:p>
    <w:p w14:paraId="4CF406B2" w14:textId="29F1C4B2" w:rsidR="00EE306D" w:rsidRPr="00B02193" w:rsidRDefault="00EE306D" w:rsidP="00EE306D">
      <w:pPr>
        <w:pStyle w:val="Odstavecseseznamem"/>
        <w:numPr>
          <w:ilvl w:val="1"/>
          <w:numId w:val="16"/>
        </w:numPr>
        <w:spacing w:before="120" w:after="120"/>
        <w:ind w:left="567" w:hanging="502"/>
        <w:contextualSpacing w:val="0"/>
        <w:jc w:val="both"/>
        <w:rPr>
          <w:rFonts w:ascii="Garamond" w:hAnsi="Garamond" w:cs="Arial"/>
        </w:rPr>
      </w:pPr>
      <w:r w:rsidRPr="00B02193">
        <w:rPr>
          <w:rFonts w:ascii="Garamond" w:hAnsi="Garamond" w:cs="Arial"/>
        </w:rPr>
        <w:t>Předmětem veřejné zakázky je</w:t>
      </w:r>
      <w:r>
        <w:rPr>
          <w:rFonts w:ascii="Garamond" w:hAnsi="Garamond" w:cs="Arial"/>
        </w:rPr>
        <w:t xml:space="preserve"> n</w:t>
      </w:r>
      <w:r w:rsidRPr="00B47B96">
        <w:rPr>
          <w:rFonts w:ascii="Garamond" w:hAnsi="Garamond" w:cs="Arial"/>
        </w:rPr>
        <w:t>ákup a dodávka</w:t>
      </w:r>
      <w:r>
        <w:rPr>
          <w:rFonts w:ascii="Garamond" w:hAnsi="Garamond" w:cs="Arial"/>
        </w:rPr>
        <w:t xml:space="preserve"> </w:t>
      </w:r>
      <w:r w:rsidRPr="00B47B96">
        <w:rPr>
          <w:rFonts w:ascii="Garamond" w:hAnsi="Garamond" w:cs="Arial"/>
        </w:rPr>
        <w:t>standardního kancelářského ICT vybavení</w:t>
      </w:r>
      <w:r>
        <w:rPr>
          <w:rFonts w:ascii="Garamond" w:hAnsi="Garamond" w:cs="Arial"/>
        </w:rPr>
        <w:t xml:space="preserve">, např.      </w:t>
      </w:r>
      <w:r w:rsidRPr="00B47B96">
        <w:rPr>
          <w:rFonts w:ascii="Garamond" w:hAnsi="Garamond" w:cs="Arial"/>
        </w:rPr>
        <w:t>tiskárny, skenery, kopírky, multifunkce</w:t>
      </w:r>
      <w:r w:rsidRPr="00807007">
        <w:rPr>
          <w:rFonts w:ascii="Garamond" w:hAnsi="Garamond" w:cs="Arial"/>
        </w:rPr>
        <w:t xml:space="preserve"> (dále</w:t>
      </w:r>
      <w:r w:rsidRPr="00B02193">
        <w:rPr>
          <w:rFonts w:ascii="Garamond" w:hAnsi="Garamond" w:cs="Arial"/>
        </w:rPr>
        <w:t xml:space="preserve"> jen „Předmět plnění“</w:t>
      </w:r>
      <w:r>
        <w:rPr>
          <w:rFonts w:ascii="Garamond" w:hAnsi="Garamond" w:cs="Arial"/>
        </w:rPr>
        <w:t xml:space="preserve"> nebo „zařízení“</w:t>
      </w:r>
      <w:r w:rsidRPr="00B02193">
        <w:rPr>
          <w:rFonts w:ascii="Garamond" w:hAnsi="Garamond" w:cs="Arial"/>
        </w:rPr>
        <w:t>).</w:t>
      </w:r>
    </w:p>
    <w:p w14:paraId="5E10B902" w14:textId="46F7B4DF" w:rsidR="002F419F" w:rsidRPr="00136141" w:rsidRDefault="00BD3729" w:rsidP="00E760FE">
      <w:pPr>
        <w:pStyle w:val="Odstavecseseznamem"/>
        <w:numPr>
          <w:ilvl w:val="1"/>
          <w:numId w:val="16"/>
        </w:numPr>
        <w:spacing w:before="120" w:after="120"/>
        <w:ind w:left="567" w:hanging="567"/>
        <w:contextualSpacing w:val="0"/>
        <w:jc w:val="both"/>
        <w:rPr>
          <w:rFonts w:ascii="Garamond" w:hAnsi="Garamond" w:cs="Arial"/>
        </w:rPr>
      </w:pPr>
      <w:r w:rsidRPr="00A467E8">
        <w:rPr>
          <w:rFonts w:ascii="Garamond" w:hAnsi="Garamond" w:cs="Arial"/>
        </w:rPr>
        <w:t>Přesn</w:t>
      </w:r>
      <w:r w:rsidR="002E188D" w:rsidRPr="00A467E8">
        <w:rPr>
          <w:rFonts w:ascii="Garamond" w:hAnsi="Garamond" w:cs="Arial"/>
        </w:rPr>
        <w:t xml:space="preserve">á specifikace Předmětu plnění, jeho </w:t>
      </w:r>
      <w:r w:rsidR="00E760FE" w:rsidRPr="00A467E8">
        <w:rPr>
          <w:rFonts w:ascii="Garamond" w:hAnsi="Garamond" w:cs="Arial"/>
        </w:rPr>
        <w:t xml:space="preserve">druh a </w:t>
      </w:r>
      <w:r w:rsidRPr="00A467E8">
        <w:rPr>
          <w:rFonts w:ascii="Garamond" w:hAnsi="Garamond" w:cs="Arial"/>
        </w:rPr>
        <w:t>množství</w:t>
      </w:r>
      <w:r w:rsidR="00E760FE" w:rsidRPr="00A467E8">
        <w:rPr>
          <w:rFonts w:ascii="Garamond" w:hAnsi="Garamond" w:cs="Arial"/>
        </w:rPr>
        <w:t xml:space="preserve"> vč. případných </w:t>
      </w:r>
      <w:r w:rsidRPr="00A467E8">
        <w:rPr>
          <w:rFonts w:ascii="Garamond" w:hAnsi="Garamond" w:cs="Arial"/>
        </w:rPr>
        <w:t>související</w:t>
      </w:r>
      <w:r w:rsidR="00E760FE" w:rsidRPr="002B59B9">
        <w:rPr>
          <w:rFonts w:ascii="Garamond" w:hAnsi="Garamond" w:cs="Arial"/>
        </w:rPr>
        <w:t xml:space="preserve">ch </w:t>
      </w:r>
      <w:r w:rsidRPr="002B59B9">
        <w:rPr>
          <w:rFonts w:ascii="Garamond" w:hAnsi="Garamond" w:cs="Arial"/>
        </w:rPr>
        <w:t>služ</w:t>
      </w:r>
      <w:r w:rsidR="00E760FE" w:rsidRPr="00F71D5A">
        <w:rPr>
          <w:rFonts w:ascii="Garamond" w:hAnsi="Garamond" w:cs="Arial"/>
        </w:rPr>
        <w:t>eb</w:t>
      </w:r>
      <w:r w:rsidRPr="004D1497">
        <w:rPr>
          <w:rFonts w:ascii="Garamond" w:hAnsi="Garamond" w:cs="Arial"/>
        </w:rPr>
        <w:t xml:space="preserve"> je uveden</w:t>
      </w:r>
      <w:r w:rsidR="004D005B">
        <w:rPr>
          <w:rFonts w:ascii="Garamond" w:hAnsi="Garamond" w:cs="Arial"/>
        </w:rPr>
        <w:t>a</w:t>
      </w:r>
      <w:r w:rsidRPr="004D1497">
        <w:rPr>
          <w:rFonts w:ascii="Garamond" w:hAnsi="Garamond" w:cs="Arial"/>
        </w:rPr>
        <w:t xml:space="preserve"> v příloze č. 2 Závazného návrhu smlouvy</w:t>
      </w:r>
      <w:r w:rsidR="00E760FE" w:rsidRPr="003D116A">
        <w:rPr>
          <w:rFonts w:ascii="Garamond" w:hAnsi="Garamond" w:cs="Arial"/>
        </w:rPr>
        <w:t xml:space="preserve">, popř. v dalších přílohách </w:t>
      </w:r>
      <w:r w:rsidR="00E760FE" w:rsidRPr="004F0DD1">
        <w:rPr>
          <w:rFonts w:ascii="Garamond" w:hAnsi="Garamond" w:cs="Arial"/>
        </w:rPr>
        <w:t>Závazného návrhu smlouvy</w:t>
      </w:r>
      <w:r w:rsidR="00E760FE" w:rsidRPr="00136141">
        <w:rPr>
          <w:rFonts w:ascii="Garamond" w:hAnsi="Garamond" w:cs="Arial"/>
        </w:rPr>
        <w:t xml:space="preserve">, které zejména detailněji specifikují Předmět plnění a na něž příloha č. 2 Závazného návrhu smlouvy odkazuje (je-li níže v této </w:t>
      </w:r>
      <w:r w:rsidR="00A436C9">
        <w:rPr>
          <w:rFonts w:ascii="Garamond" w:hAnsi="Garamond" w:cs="Arial"/>
        </w:rPr>
        <w:t>Výzvě</w:t>
      </w:r>
      <w:r w:rsidR="00A436C9" w:rsidRPr="00136141">
        <w:rPr>
          <w:rFonts w:ascii="Garamond" w:hAnsi="Garamond" w:cs="Arial"/>
        </w:rPr>
        <w:t xml:space="preserve"> </w:t>
      </w:r>
      <w:r w:rsidR="00E760FE" w:rsidRPr="00136141">
        <w:rPr>
          <w:rFonts w:ascii="Garamond" w:hAnsi="Garamond" w:cs="Arial"/>
        </w:rPr>
        <w:t>odkazováno na „přílohu č. 2 Závazného návrhu smlouvy“, platí takové ustanovení obdobně i pro další přílohy, na něž příloha č. 2 Závazného návrhu smlouvy odkazuje)</w:t>
      </w:r>
      <w:r w:rsidRPr="00136141">
        <w:rPr>
          <w:rFonts w:ascii="Garamond" w:hAnsi="Garamond" w:cs="Arial"/>
        </w:rPr>
        <w:t>.</w:t>
      </w:r>
    </w:p>
    <w:p w14:paraId="520FF885" w14:textId="0B1CDD04" w:rsidR="009B6EFD" w:rsidRPr="00136141" w:rsidRDefault="00D05AA8" w:rsidP="00281D4A">
      <w:pPr>
        <w:pStyle w:val="Odstavecseseznamem"/>
        <w:numPr>
          <w:ilvl w:val="1"/>
          <w:numId w:val="16"/>
        </w:numPr>
        <w:spacing w:before="120" w:after="120"/>
        <w:ind w:left="567" w:hanging="567"/>
        <w:contextualSpacing w:val="0"/>
        <w:rPr>
          <w:rFonts w:ascii="Garamond" w:hAnsi="Garamond" w:cs="Arial"/>
        </w:rPr>
      </w:pPr>
      <w:r w:rsidRPr="00136141">
        <w:rPr>
          <w:rFonts w:ascii="Garamond" w:hAnsi="Garamond" w:cs="Arial"/>
        </w:rPr>
        <w:t xml:space="preserve">Klasifikace předmětu </w:t>
      </w:r>
      <w:r w:rsidR="00BD3729" w:rsidRPr="00136141">
        <w:rPr>
          <w:rFonts w:ascii="Garamond" w:hAnsi="Garamond" w:cs="Arial"/>
        </w:rPr>
        <w:t xml:space="preserve">veřejné zakázky </w:t>
      </w:r>
      <w:r w:rsidRPr="00136141">
        <w:rPr>
          <w:rFonts w:ascii="Garamond" w:hAnsi="Garamond" w:cs="Arial"/>
        </w:rPr>
        <w:t xml:space="preserve">dle </w:t>
      </w:r>
      <w:r w:rsidR="00B02193">
        <w:rPr>
          <w:rFonts w:ascii="Garamond" w:hAnsi="Garamond" w:cs="Arial"/>
        </w:rPr>
        <w:t xml:space="preserve">číselníku </w:t>
      </w:r>
      <w:r w:rsidRPr="00B02193">
        <w:rPr>
          <w:rFonts w:ascii="Garamond" w:hAnsi="Garamond" w:cs="Arial"/>
        </w:rPr>
        <w:t>CPV</w:t>
      </w:r>
      <w:bookmarkStart w:id="9" w:name="_Toc377968548"/>
      <w:bookmarkStart w:id="10" w:name="_Toc377968647"/>
      <w:r w:rsidR="00BD3729" w:rsidRPr="00B02193">
        <w:rPr>
          <w:rFonts w:ascii="Garamond" w:hAnsi="Garamond" w:cs="Arial"/>
        </w:rPr>
        <w:t xml:space="preserve"> je uvedena v příloze č. 2</w:t>
      </w:r>
      <w:r w:rsidR="00BD3729" w:rsidRPr="00136141">
        <w:rPr>
          <w:rFonts w:ascii="Garamond" w:hAnsi="Garamond" w:cs="Arial"/>
        </w:rPr>
        <w:t xml:space="preserve"> Závazného návrhu Smlouvy.</w:t>
      </w:r>
    </w:p>
    <w:p w14:paraId="4D243915" w14:textId="00222264" w:rsidR="006D0C83" w:rsidRPr="00B02193" w:rsidRDefault="006D0C83" w:rsidP="00E760FE">
      <w:pPr>
        <w:pStyle w:val="Odstavecseseznamem"/>
        <w:numPr>
          <w:ilvl w:val="1"/>
          <w:numId w:val="16"/>
        </w:numPr>
        <w:spacing w:before="120" w:after="120"/>
        <w:ind w:left="567" w:hanging="567"/>
        <w:contextualSpacing w:val="0"/>
        <w:jc w:val="both"/>
        <w:rPr>
          <w:rFonts w:ascii="Garamond" w:hAnsi="Garamond" w:cs="Arial"/>
        </w:rPr>
      </w:pPr>
      <w:r w:rsidRPr="00B02193">
        <w:rPr>
          <w:rFonts w:ascii="Garamond" w:hAnsi="Garamond" w:cs="Arial"/>
        </w:rPr>
        <w:t>Zadavatel upozorňuje, že stručný popis předmětu veřejné zakázky, uvedený v tomto článku</w:t>
      </w:r>
      <w:r w:rsidR="00F54D1D">
        <w:rPr>
          <w:rFonts w:ascii="Garamond" w:hAnsi="Garamond" w:cs="Arial"/>
        </w:rPr>
        <w:t>,</w:t>
      </w:r>
      <w:r w:rsidRPr="00B02193">
        <w:rPr>
          <w:rFonts w:ascii="Garamond" w:hAnsi="Garamond" w:cs="Arial"/>
        </w:rPr>
        <w:t xml:space="preserve"> není úplný a vyčerpá</w:t>
      </w:r>
      <w:r w:rsidR="00E52467" w:rsidRPr="00B02193">
        <w:rPr>
          <w:rFonts w:ascii="Garamond" w:hAnsi="Garamond" w:cs="Arial"/>
        </w:rPr>
        <w:t>vající. Úplný a detailní popis P</w:t>
      </w:r>
      <w:r w:rsidRPr="00B02193">
        <w:rPr>
          <w:rFonts w:ascii="Garamond" w:hAnsi="Garamond" w:cs="Arial"/>
        </w:rPr>
        <w:t>ře</w:t>
      </w:r>
      <w:r w:rsidR="00281D4A" w:rsidRPr="00B02193">
        <w:rPr>
          <w:rFonts w:ascii="Garamond" w:hAnsi="Garamond" w:cs="Arial"/>
        </w:rPr>
        <w:t>dmětu plnění je uveden v Z</w:t>
      </w:r>
      <w:r w:rsidRPr="00B02193">
        <w:rPr>
          <w:rFonts w:ascii="Garamond" w:hAnsi="Garamond" w:cs="Arial"/>
        </w:rPr>
        <w:t>ávazném návrhu smlouvy</w:t>
      </w:r>
      <w:r w:rsidR="00185EFB">
        <w:rPr>
          <w:rFonts w:ascii="Garamond" w:hAnsi="Garamond" w:cs="Arial"/>
        </w:rPr>
        <w:t xml:space="preserve"> a jeho přílohách</w:t>
      </w:r>
      <w:r w:rsidR="00281D4A" w:rsidRPr="00B02193">
        <w:rPr>
          <w:rFonts w:ascii="Garamond" w:hAnsi="Garamond" w:cs="Arial"/>
        </w:rPr>
        <w:t>.</w:t>
      </w:r>
    </w:p>
    <w:p w14:paraId="5CAFAC9E" w14:textId="77777777" w:rsidR="002F419F" w:rsidRPr="009A4E90" w:rsidRDefault="00D05AA8" w:rsidP="00B31681">
      <w:pPr>
        <w:pStyle w:val="Nadpis1"/>
        <w:keepNext/>
        <w:numPr>
          <w:ilvl w:val="0"/>
          <w:numId w:val="7"/>
        </w:numPr>
        <w:spacing w:before="240"/>
        <w:contextualSpacing w:val="0"/>
        <w:rPr>
          <w:rFonts w:ascii="Garamond" w:hAnsi="Garamond"/>
          <w:sz w:val="24"/>
          <w:szCs w:val="24"/>
        </w:rPr>
      </w:pPr>
      <w:bookmarkStart w:id="11" w:name="_Toc9514485"/>
      <w:r w:rsidRPr="009A4E90">
        <w:rPr>
          <w:rFonts w:ascii="Garamond" w:hAnsi="Garamond"/>
          <w:sz w:val="24"/>
          <w:szCs w:val="24"/>
        </w:rPr>
        <w:t>Předpokládaná hodnota VZ a limitace nabídkové ceny</w:t>
      </w:r>
      <w:bookmarkEnd w:id="11"/>
    </w:p>
    <w:p w14:paraId="5A7E0D34" w14:textId="1454525C" w:rsidR="002F419F" w:rsidRPr="00035AA2" w:rsidRDefault="00D05AA8" w:rsidP="00694F81">
      <w:pPr>
        <w:pStyle w:val="Odstavecseseznamem"/>
        <w:numPr>
          <w:ilvl w:val="1"/>
          <w:numId w:val="17"/>
        </w:numPr>
        <w:spacing w:after="120"/>
        <w:ind w:left="567" w:hanging="567"/>
        <w:contextualSpacing w:val="0"/>
        <w:jc w:val="both"/>
        <w:rPr>
          <w:rFonts w:ascii="Garamond" w:hAnsi="Garamond" w:cs="Arial"/>
        </w:rPr>
      </w:pPr>
      <w:r w:rsidRPr="00035AA2">
        <w:rPr>
          <w:rFonts w:ascii="Garamond" w:hAnsi="Garamond" w:cs="Arial"/>
        </w:rPr>
        <w:t xml:space="preserve">Předpokládaná hodnota a současně maximální celková hodnota veřejné zakázky </w:t>
      </w:r>
      <w:r w:rsidR="00BD3729" w:rsidRPr="00035AA2">
        <w:rPr>
          <w:rFonts w:ascii="Garamond" w:hAnsi="Garamond" w:cs="Arial"/>
        </w:rPr>
        <w:t xml:space="preserve">je uvedena v </w:t>
      </w:r>
      <w:r w:rsidR="002E188D" w:rsidRPr="00035AA2">
        <w:rPr>
          <w:rFonts w:ascii="Garamond" w:hAnsi="Garamond"/>
        </w:rPr>
        <w:t>p</w:t>
      </w:r>
      <w:r w:rsidR="00BD3729" w:rsidRPr="00035AA2">
        <w:rPr>
          <w:rFonts w:ascii="Garamond" w:hAnsi="Garamond"/>
        </w:rPr>
        <w:t>říloze č. 2 Závazného návrhu smlouvy, a to v buňce: „CELKOVÁ MAXIMÁLNÍ CENA za celou VZ v</w:t>
      </w:r>
      <w:r w:rsidR="002E188D" w:rsidRPr="00035AA2">
        <w:rPr>
          <w:rFonts w:ascii="Garamond" w:hAnsi="Garamond"/>
        </w:rPr>
        <w:t> </w:t>
      </w:r>
      <w:r w:rsidR="00BD3729" w:rsidRPr="00035AA2">
        <w:rPr>
          <w:rFonts w:ascii="Garamond" w:hAnsi="Garamond"/>
        </w:rPr>
        <w:t>Kč BEZ DPH</w:t>
      </w:r>
      <w:r w:rsidR="00AA7E60" w:rsidRPr="00035AA2">
        <w:rPr>
          <w:rFonts w:ascii="Garamond" w:hAnsi="Garamond"/>
        </w:rPr>
        <w:t>“</w:t>
      </w:r>
      <w:r w:rsidRPr="00035AA2">
        <w:rPr>
          <w:rFonts w:ascii="Garamond" w:hAnsi="Garamond" w:cs="Arial"/>
        </w:rPr>
        <w:t>.</w:t>
      </w:r>
    </w:p>
    <w:p w14:paraId="279E2FAE" w14:textId="5808897D" w:rsidR="00DC15A5" w:rsidRDefault="00DC15A5" w:rsidP="00694F81">
      <w:pPr>
        <w:pStyle w:val="Odstavecseseznamem"/>
        <w:numPr>
          <w:ilvl w:val="1"/>
          <w:numId w:val="17"/>
        </w:numPr>
        <w:spacing w:after="120"/>
        <w:ind w:left="567" w:hanging="567"/>
        <w:contextualSpacing w:val="0"/>
        <w:jc w:val="both"/>
        <w:rPr>
          <w:rFonts w:ascii="Garamond" w:hAnsi="Garamond" w:cs="Arial"/>
        </w:rPr>
      </w:pPr>
      <w:r w:rsidRPr="00DC15A5">
        <w:rPr>
          <w:rFonts w:ascii="Garamond" w:hAnsi="Garamond" w:cs="Arial"/>
        </w:rPr>
        <w:t xml:space="preserve">Zadavatel </w:t>
      </w:r>
      <w:r>
        <w:rPr>
          <w:rFonts w:ascii="Garamond" w:hAnsi="Garamond" w:cs="Arial"/>
        </w:rPr>
        <w:t>v </w:t>
      </w:r>
      <w:r>
        <w:rPr>
          <w:rFonts w:ascii="Garamond" w:hAnsi="Garamond"/>
        </w:rPr>
        <w:t>příloze č.</w:t>
      </w:r>
      <w:r w:rsidRPr="00035AA2">
        <w:rPr>
          <w:rFonts w:ascii="Garamond" w:hAnsi="Garamond"/>
        </w:rPr>
        <w:t xml:space="preserve"> 2 Závazného návrhu smlouvy</w:t>
      </w:r>
      <w:r>
        <w:rPr>
          <w:rFonts w:ascii="Garamond" w:hAnsi="Garamond" w:cs="Arial"/>
        </w:rPr>
        <w:t xml:space="preserve"> limituje jednotkové ceny </w:t>
      </w:r>
      <w:r w:rsidR="00935123">
        <w:rPr>
          <w:rFonts w:ascii="Garamond" w:hAnsi="Garamond" w:cs="Arial"/>
        </w:rPr>
        <w:t>jednotlivých položek tvořících P</w:t>
      </w:r>
      <w:r>
        <w:rPr>
          <w:rFonts w:ascii="Garamond" w:hAnsi="Garamond" w:cs="Arial"/>
        </w:rPr>
        <w:t xml:space="preserve">ředmět plnění, tj. dodavatel nesmí nabídnout vyšší </w:t>
      </w:r>
      <w:r w:rsidRPr="00DC15A5">
        <w:rPr>
          <w:rFonts w:ascii="Garamond" w:hAnsi="Garamond" w:cs="Arial"/>
        </w:rPr>
        <w:t>jednotkovou cenou</w:t>
      </w:r>
      <w:r>
        <w:rPr>
          <w:rFonts w:ascii="Garamond" w:hAnsi="Garamond" w:cs="Arial"/>
        </w:rPr>
        <w:t>,</w:t>
      </w:r>
      <w:r w:rsidRPr="00DC15A5">
        <w:rPr>
          <w:rFonts w:ascii="Garamond" w:hAnsi="Garamond" w:cs="Arial"/>
        </w:rPr>
        <w:t xml:space="preserve"> než je uvedeno v buňce: „MAXIMÁLNÍ CENA za měrnou jednotku (MJ) v Kč bez DPH“.</w:t>
      </w:r>
    </w:p>
    <w:p w14:paraId="6F592B9C" w14:textId="77777777" w:rsidR="00CB152A" w:rsidRPr="00DC15A5" w:rsidRDefault="00CB152A" w:rsidP="00CB152A">
      <w:pPr>
        <w:pStyle w:val="Odstavecseseznamem"/>
        <w:numPr>
          <w:ilvl w:val="1"/>
          <w:numId w:val="17"/>
        </w:numPr>
        <w:spacing w:after="120"/>
        <w:ind w:left="567" w:hanging="567"/>
        <w:contextualSpacing w:val="0"/>
        <w:jc w:val="both"/>
        <w:rPr>
          <w:rFonts w:ascii="Garamond" w:hAnsi="Garamond" w:cs="Arial"/>
        </w:rPr>
      </w:pPr>
      <w:r>
        <w:rPr>
          <w:rFonts w:ascii="Garamond" w:hAnsi="Garamond" w:cs="Arial"/>
        </w:rPr>
        <w:t>Předpokládaná hodnota VZ zahrnuje pouze náklady na pořízení Předmětu plnění.</w:t>
      </w:r>
    </w:p>
    <w:p w14:paraId="264588B4" w14:textId="3A949266" w:rsidR="002F419F" w:rsidRPr="009A4E90" w:rsidRDefault="00D05AA8" w:rsidP="00B31681">
      <w:pPr>
        <w:pStyle w:val="Nadpis1"/>
        <w:keepNext/>
        <w:numPr>
          <w:ilvl w:val="0"/>
          <w:numId w:val="7"/>
        </w:numPr>
        <w:spacing w:before="240"/>
        <w:contextualSpacing w:val="0"/>
        <w:rPr>
          <w:rFonts w:ascii="Garamond" w:hAnsi="Garamond"/>
          <w:sz w:val="24"/>
          <w:szCs w:val="24"/>
        </w:rPr>
      </w:pPr>
      <w:bookmarkStart w:id="12" w:name="_Toc377968549"/>
      <w:bookmarkStart w:id="13" w:name="_Toc377968648"/>
      <w:bookmarkStart w:id="14" w:name="_Toc9514487"/>
      <w:bookmarkEnd w:id="9"/>
      <w:bookmarkEnd w:id="10"/>
      <w:r w:rsidRPr="009A4E90">
        <w:rPr>
          <w:rFonts w:ascii="Garamond" w:hAnsi="Garamond"/>
          <w:sz w:val="24"/>
          <w:szCs w:val="24"/>
        </w:rPr>
        <w:t xml:space="preserve">Technické </w:t>
      </w:r>
      <w:r w:rsidR="00E237D0" w:rsidRPr="009A4E90">
        <w:rPr>
          <w:rFonts w:ascii="Garamond" w:hAnsi="Garamond"/>
          <w:sz w:val="24"/>
          <w:szCs w:val="24"/>
        </w:rPr>
        <w:t xml:space="preserve">a obchodní </w:t>
      </w:r>
      <w:r w:rsidRPr="009A4E90">
        <w:rPr>
          <w:rFonts w:ascii="Garamond" w:hAnsi="Garamond"/>
          <w:sz w:val="24"/>
          <w:szCs w:val="24"/>
        </w:rPr>
        <w:t>podmínky</w:t>
      </w:r>
      <w:bookmarkEnd w:id="12"/>
      <w:bookmarkEnd w:id="13"/>
      <w:bookmarkEnd w:id="14"/>
      <w:r w:rsidR="00E237D0" w:rsidRPr="009A4E90">
        <w:rPr>
          <w:rFonts w:ascii="Garamond" w:hAnsi="Garamond"/>
          <w:sz w:val="24"/>
          <w:szCs w:val="24"/>
        </w:rPr>
        <w:t xml:space="preserve">, termín </w:t>
      </w:r>
      <w:r w:rsidR="00035AA2" w:rsidRPr="009A4E90">
        <w:rPr>
          <w:rFonts w:ascii="Garamond" w:hAnsi="Garamond"/>
          <w:sz w:val="24"/>
          <w:szCs w:val="24"/>
        </w:rPr>
        <w:t>a místo plnění</w:t>
      </w:r>
    </w:p>
    <w:p w14:paraId="3FBF2A0E" w14:textId="77777777" w:rsidR="004D1497" w:rsidRPr="00E23443" w:rsidRDefault="003E3643" w:rsidP="004D1497">
      <w:pPr>
        <w:pStyle w:val="Odstavecseseznamem"/>
        <w:numPr>
          <w:ilvl w:val="1"/>
          <w:numId w:val="18"/>
        </w:numPr>
        <w:spacing w:before="120" w:after="120"/>
        <w:ind w:left="567" w:hanging="567"/>
        <w:contextualSpacing w:val="0"/>
        <w:jc w:val="both"/>
        <w:rPr>
          <w:rFonts w:ascii="Garamond" w:hAnsi="Garamond" w:cs="Arial"/>
        </w:rPr>
      </w:pPr>
      <w:r w:rsidRPr="00E23443">
        <w:rPr>
          <w:rFonts w:ascii="Garamond" w:hAnsi="Garamond" w:cs="Arial"/>
        </w:rPr>
        <w:t xml:space="preserve">Technické podmínky </w:t>
      </w:r>
      <w:r w:rsidR="00035AA2" w:rsidRPr="00E23443">
        <w:rPr>
          <w:rFonts w:ascii="Garamond" w:hAnsi="Garamond" w:cs="Arial"/>
        </w:rPr>
        <w:t>P</w:t>
      </w:r>
      <w:r w:rsidRPr="00E23443">
        <w:rPr>
          <w:rFonts w:ascii="Garamond" w:hAnsi="Garamond" w:cs="Arial"/>
        </w:rPr>
        <w:t>ředmětu plnění</w:t>
      </w:r>
      <w:r w:rsidR="00035AA2" w:rsidRPr="00E23443">
        <w:rPr>
          <w:rFonts w:ascii="Garamond" w:hAnsi="Garamond" w:cs="Arial"/>
        </w:rPr>
        <w:t xml:space="preserve">, obchodní podmínky, termín a místo plnění </w:t>
      </w:r>
      <w:r w:rsidRPr="00E23443">
        <w:rPr>
          <w:rFonts w:ascii="Garamond" w:hAnsi="Garamond" w:cs="Arial"/>
        </w:rPr>
        <w:t xml:space="preserve">jsou uvedeny </w:t>
      </w:r>
      <w:r w:rsidR="006D0C83" w:rsidRPr="00E23443">
        <w:rPr>
          <w:rFonts w:ascii="Garamond" w:hAnsi="Garamond" w:cs="Arial"/>
        </w:rPr>
        <w:t>v</w:t>
      </w:r>
      <w:r w:rsidR="002E4228" w:rsidRPr="00E23443">
        <w:rPr>
          <w:rFonts w:ascii="Garamond" w:hAnsi="Garamond" w:cs="Arial"/>
        </w:rPr>
        <w:t> </w:t>
      </w:r>
      <w:r w:rsidR="00A23731" w:rsidRPr="00E23443">
        <w:rPr>
          <w:rFonts w:ascii="Garamond" w:hAnsi="Garamond" w:cs="Arial"/>
        </w:rPr>
        <w:t>Závazn</w:t>
      </w:r>
      <w:r w:rsidR="006D0C83" w:rsidRPr="00E23443">
        <w:rPr>
          <w:rFonts w:ascii="Garamond" w:hAnsi="Garamond" w:cs="Arial"/>
        </w:rPr>
        <w:t>ém</w:t>
      </w:r>
      <w:r w:rsidR="00A23731" w:rsidRPr="00E23443">
        <w:rPr>
          <w:rFonts w:ascii="Garamond" w:hAnsi="Garamond" w:cs="Arial"/>
        </w:rPr>
        <w:t xml:space="preserve"> </w:t>
      </w:r>
      <w:r w:rsidRPr="00E23443">
        <w:rPr>
          <w:rFonts w:ascii="Garamond" w:hAnsi="Garamond" w:cs="Arial"/>
        </w:rPr>
        <w:t>návrh</w:t>
      </w:r>
      <w:r w:rsidR="006D0C83" w:rsidRPr="00E23443">
        <w:rPr>
          <w:rFonts w:ascii="Garamond" w:hAnsi="Garamond" w:cs="Arial"/>
        </w:rPr>
        <w:t>u</w:t>
      </w:r>
      <w:r w:rsidRPr="00E23443">
        <w:rPr>
          <w:rFonts w:ascii="Garamond" w:hAnsi="Garamond" w:cs="Arial"/>
        </w:rPr>
        <w:t xml:space="preserve"> smlouvy.</w:t>
      </w:r>
    </w:p>
    <w:p w14:paraId="0A2E0DC9" w14:textId="48F9687B" w:rsidR="004D1497" w:rsidRPr="00E23443" w:rsidRDefault="004D1497" w:rsidP="004D1497">
      <w:pPr>
        <w:pStyle w:val="Odstavecseseznamem"/>
        <w:numPr>
          <w:ilvl w:val="1"/>
          <w:numId w:val="18"/>
        </w:numPr>
        <w:spacing w:before="120" w:after="120"/>
        <w:ind w:left="567" w:hanging="567"/>
        <w:contextualSpacing w:val="0"/>
        <w:jc w:val="both"/>
        <w:rPr>
          <w:rFonts w:ascii="Garamond" w:hAnsi="Garamond" w:cs="Arial"/>
        </w:rPr>
      </w:pPr>
      <w:r w:rsidRPr="00E23443">
        <w:rPr>
          <w:rFonts w:ascii="Garamond" w:hAnsi="Garamond"/>
        </w:rPr>
        <w:t xml:space="preserve">Technické podmínky uvedené v příloze č. 2 Závazného návrhu Smlouvy jsou stanoveny jako minimální, které musí předmět plnění splňovat. V případě, že dodavatel nabídne Předmět plnění, který nebude </w:t>
      </w:r>
      <w:r w:rsidR="00175953" w:rsidRPr="00E23443">
        <w:rPr>
          <w:rFonts w:ascii="Garamond" w:hAnsi="Garamond"/>
        </w:rPr>
        <w:t xml:space="preserve">splňovat alespoň </w:t>
      </w:r>
      <w:r w:rsidRPr="00E23443">
        <w:rPr>
          <w:rFonts w:ascii="Garamond" w:hAnsi="Garamond"/>
        </w:rPr>
        <w:t>minimální technick</w:t>
      </w:r>
      <w:r w:rsidR="00175953" w:rsidRPr="00E23443">
        <w:rPr>
          <w:rFonts w:ascii="Garamond" w:hAnsi="Garamond"/>
        </w:rPr>
        <w:t>é</w:t>
      </w:r>
      <w:r w:rsidRPr="00E23443">
        <w:rPr>
          <w:rFonts w:ascii="Garamond" w:hAnsi="Garamond"/>
        </w:rPr>
        <w:t xml:space="preserve"> podmínk</w:t>
      </w:r>
      <w:r w:rsidR="00175953" w:rsidRPr="00E23443">
        <w:rPr>
          <w:rFonts w:ascii="Garamond" w:hAnsi="Garamond"/>
        </w:rPr>
        <w:t>y</w:t>
      </w:r>
      <w:r w:rsidRPr="00E23443">
        <w:rPr>
          <w:rFonts w:ascii="Garamond" w:hAnsi="Garamond"/>
        </w:rPr>
        <w:t xml:space="preserve"> nebo nebude obsahovat všechny součásti, </w:t>
      </w:r>
      <w:r w:rsidR="00175953" w:rsidRPr="00E23443">
        <w:rPr>
          <w:rFonts w:ascii="Garamond" w:hAnsi="Garamond"/>
          <w:color w:val="000000"/>
        </w:rPr>
        <w:t>bude taková nabídka považována za nabídku nesplňující zadávací podmínky a dodavatel může být vyloučen ze zadávání veřejné zakázky</w:t>
      </w:r>
      <w:r w:rsidRPr="00E23443">
        <w:rPr>
          <w:rFonts w:ascii="Garamond" w:hAnsi="Garamond"/>
        </w:rPr>
        <w:t>.</w:t>
      </w:r>
    </w:p>
    <w:p w14:paraId="5DB75DCB" w14:textId="5B947134" w:rsidR="00681A1B" w:rsidRPr="00E23443" w:rsidRDefault="00681A1B" w:rsidP="002E4228">
      <w:pPr>
        <w:pStyle w:val="Odstavecseseznamem"/>
        <w:numPr>
          <w:ilvl w:val="1"/>
          <w:numId w:val="18"/>
        </w:numPr>
        <w:spacing w:before="120" w:after="120"/>
        <w:ind w:left="567" w:hanging="567"/>
        <w:contextualSpacing w:val="0"/>
        <w:jc w:val="both"/>
        <w:rPr>
          <w:rFonts w:ascii="Garamond" w:eastAsia="Times New Roman" w:hAnsi="Garamond" w:cs="Arial"/>
        </w:rPr>
      </w:pPr>
      <w:r w:rsidRPr="00E23443">
        <w:rPr>
          <w:rFonts w:ascii="Garamond" w:eastAsia="Times New Roman" w:hAnsi="Garamond" w:cs="Arial"/>
        </w:rPr>
        <w:t xml:space="preserve">Pokud Zadavatel </w:t>
      </w:r>
      <w:r w:rsidR="00A77624">
        <w:rPr>
          <w:rFonts w:ascii="Garamond" w:eastAsia="Times New Roman" w:hAnsi="Garamond" w:cs="Arial"/>
        </w:rPr>
        <w:t>(</w:t>
      </w:r>
      <w:r w:rsidRPr="00E23443">
        <w:rPr>
          <w:rFonts w:ascii="Garamond" w:eastAsia="Times New Roman" w:hAnsi="Garamond" w:cs="Arial"/>
        </w:rPr>
        <w:t>výjimečně</w:t>
      </w:r>
      <w:r w:rsidR="00A77624">
        <w:rPr>
          <w:rFonts w:ascii="Garamond" w:eastAsia="Times New Roman" w:hAnsi="Garamond" w:cs="Arial"/>
        </w:rPr>
        <w:t>)</w:t>
      </w:r>
      <w:r w:rsidRPr="00E23443">
        <w:rPr>
          <w:rFonts w:ascii="Garamond" w:eastAsia="Times New Roman" w:hAnsi="Garamond" w:cs="Arial"/>
        </w:rPr>
        <w:t xml:space="preserve"> stanovil technické podmínky (technickou specifikaci Předmětu plnění v příloze č. 2 Závazného návrhu smlouvy) prostřednictvím přímého či nepřímého odkazu na určité dodavatele nebo výrobky nebo patenty na vynálezy, užitné vzory, průmyslové vzory, ochranné známky nebo označení původu </w:t>
      </w:r>
      <w:r w:rsidR="00A77624">
        <w:rPr>
          <w:rFonts w:ascii="Garamond" w:eastAsia="Times New Roman" w:hAnsi="Garamond" w:cs="Arial"/>
        </w:rPr>
        <w:t xml:space="preserve">a v příloze č. 2 Závazného návrhu smlouvy není uvedeno konkrétní </w:t>
      </w:r>
      <w:r w:rsidR="00A77624">
        <w:rPr>
          <w:rFonts w:ascii="Garamond" w:eastAsia="Times New Roman" w:hAnsi="Garamond" w:cs="Arial"/>
        </w:rPr>
        <w:lastRenderedPageBreak/>
        <w:t xml:space="preserve">odůvodnění takového přímého odkazu </w:t>
      </w:r>
      <w:r w:rsidR="00CF03B9">
        <w:rPr>
          <w:rFonts w:ascii="Garamond" w:eastAsia="Times New Roman" w:hAnsi="Garamond" w:cs="Arial"/>
        </w:rPr>
        <w:t xml:space="preserve">a </w:t>
      </w:r>
      <w:r w:rsidR="00A36CC3">
        <w:rPr>
          <w:rFonts w:ascii="Garamond" w:eastAsia="Times New Roman" w:hAnsi="Garamond" w:cs="Arial"/>
        </w:rPr>
        <w:t xml:space="preserve">současně </w:t>
      </w:r>
      <w:r w:rsidR="00CF03B9">
        <w:rPr>
          <w:rFonts w:ascii="Garamond" w:eastAsia="Times New Roman" w:hAnsi="Garamond" w:cs="Arial"/>
        </w:rPr>
        <w:t xml:space="preserve">výslovné </w:t>
      </w:r>
      <w:r w:rsidR="00A77624">
        <w:rPr>
          <w:rFonts w:ascii="Garamond" w:eastAsia="Times New Roman" w:hAnsi="Garamond" w:cs="Arial"/>
        </w:rPr>
        <w:t xml:space="preserve">vyloučení jiných alternativ, </w:t>
      </w:r>
      <w:r w:rsidR="009431F2" w:rsidRPr="00E23443">
        <w:rPr>
          <w:rFonts w:ascii="Garamond" w:eastAsia="Times New Roman" w:hAnsi="Garamond" w:cs="Arial"/>
        </w:rPr>
        <w:t xml:space="preserve">pak ve smyslu ust. § 89 ZZVZ </w:t>
      </w:r>
      <w:r w:rsidRPr="00E23443">
        <w:rPr>
          <w:rFonts w:ascii="Garamond" w:eastAsia="Times New Roman" w:hAnsi="Garamond" w:cs="Arial"/>
        </w:rPr>
        <w:t xml:space="preserve">platí, že </w:t>
      </w:r>
      <w:r w:rsidR="00295C60">
        <w:rPr>
          <w:rFonts w:ascii="Garamond" w:eastAsia="Times New Roman" w:hAnsi="Garamond" w:cs="Arial"/>
        </w:rPr>
        <w:t>dodavatel</w:t>
      </w:r>
      <w:r w:rsidRPr="00E23443">
        <w:rPr>
          <w:rFonts w:ascii="Garamond" w:eastAsia="Times New Roman" w:hAnsi="Garamond" w:cs="Arial"/>
        </w:rPr>
        <w:t xml:space="preserve"> </w:t>
      </w:r>
      <w:r w:rsidR="00CF03B9">
        <w:rPr>
          <w:rFonts w:ascii="Garamond" w:eastAsia="Times New Roman" w:hAnsi="Garamond" w:cs="Arial"/>
        </w:rPr>
        <w:t>může</w:t>
      </w:r>
      <w:r w:rsidR="00295C60">
        <w:rPr>
          <w:rFonts w:ascii="Garamond" w:eastAsia="Times New Roman" w:hAnsi="Garamond" w:cs="Arial"/>
        </w:rPr>
        <w:t xml:space="preserve"> zadavateli</w:t>
      </w:r>
      <w:r w:rsidRPr="00E23443">
        <w:rPr>
          <w:rFonts w:ascii="Garamond" w:eastAsia="Times New Roman" w:hAnsi="Garamond" w:cs="Arial"/>
        </w:rPr>
        <w:t xml:space="preserve"> nabídnout rovnocenné řešení.</w:t>
      </w:r>
    </w:p>
    <w:p w14:paraId="012A1DB9" w14:textId="2FD3DC48" w:rsidR="004376D6" w:rsidRPr="00E23443" w:rsidRDefault="004376D6" w:rsidP="004906EA">
      <w:pPr>
        <w:pStyle w:val="Odstavecseseznamem"/>
        <w:numPr>
          <w:ilvl w:val="1"/>
          <w:numId w:val="18"/>
        </w:numPr>
        <w:spacing w:before="120" w:after="120"/>
        <w:ind w:left="567" w:hanging="567"/>
        <w:contextualSpacing w:val="0"/>
        <w:jc w:val="both"/>
        <w:rPr>
          <w:rFonts w:ascii="Garamond" w:eastAsia="Times New Roman" w:hAnsi="Garamond" w:cs="Arial"/>
        </w:rPr>
      </w:pPr>
      <w:r w:rsidRPr="00E23443">
        <w:rPr>
          <w:rFonts w:ascii="Garamond" w:eastAsia="Times New Roman" w:hAnsi="Garamond" w:cs="Arial"/>
        </w:rPr>
        <w:t>Jsou-li v technických podmínkách stanoveny požadavky na Předmět plnění odpovídající číselně vyjádřené fyzikální veličině (zejm. rozměr, hmotnost,</w:t>
      </w:r>
      <w:r w:rsidR="00E760FE" w:rsidRPr="00E23443">
        <w:rPr>
          <w:rFonts w:ascii="Garamond" w:eastAsia="Times New Roman" w:hAnsi="Garamond" w:cs="Arial"/>
        </w:rPr>
        <w:t xml:space="preserve"> objem,</w:t>
      </w:r>
      <w:r w:rsidRPr="00E23443">
        <w:rPr>
          <w:rFonts w:ascii="Garamond" w:eastAsia="Times New Roman" w:hAnsi="Garamond" w:cs="Arial"/>
        </w:rPr>
        <w:t xml:space="preserve"> hustota atp.)</w:t>
      </w:r>
      <w:r w:rsidR="00E760FE" w:rsidRPr="00E23443">
        <w:rPr>
          <w:rFonts w:ascii="Garamond" w:eastAsia="Times New Roman" w:hAnsi="Garamond" w:cs="Arial"/>
        </w:rPr>
        <w:t xml:space="preserve"> a není</w:t>
      </w:r>
      <w:r w:rsidR="0051700E" w:rsidRPr="00E23443">
        <w:rPr>
          <w:rFonts w:ascii="Garamond" w:eastAsia="Times New Roman" w:hAnsi="Garamond" w:cs="Arial"/>
        </w:rPr>
        <w:t>-li</w:t>
      </w:r>
      <w:r w:rsidR="00E760FE" w:rsidRPr="00E23443">
        <w:rPr>
          <w:rFonts w:ascii="Garamond" w:eastAsia="Times New Roman" w:hAnsi="Garamond" w:cs="Arial"/>
        </w:rPr>
        <w:t xml:space="preserve"> současně stanoveno výslovně jinak, pak</w:t>
      </w:r>
      <w:r w:rsidRPr="00E23443">
        <w:rPr>
          <w:rFonts w:ascii="Garamond" w:eastAsia="Times New Roman" w:hAnsi="Garamond" w:cs="Arial"/>
        </w:rPr>
        <w:t xml:space="preserve"> </w:t>
      </w:r>
      <w:r w:rsidR="003D43B7" w:rsidRPr="00E23443">
        <w:rPr>
          <w:rFonts w:ascii="Garamond" w:eastAsia="Times New Roman" w:hAnsi="Garamond" w:cs="Arial"/>
        </w:rPr>
        <w:t xml:space="preserve">pro zadavatelem požadované hodnoty </w:t>
      </w:r>
      <w:r w:rsidR="00E760FE" w:rsidRPr="00E23443">
        <w:rPr>
          <w:rFonts w:ascii="Garamond" w:eastAsia="Times New Roman" w:hAnsi="Garamond" w:cs="Arial"/>
        </w:rPr>
        <w:t xml:space="preserve">platí </w:t>
      </w:r>
      <w:r w:rsidRPr="00E23443">
        <w:rPr>
          <w:rFonts w:ascii="Garamond" w:eastAsia="Times New Roman" w:hAnsi="Garamond" w:cs="Arial"/>
        </w:rPr>
        <w:t>taková tolerance, aby v</w:t>
      </w:r>
      <w:r w:rsidR="00D47794" w:rsidRPr="00E23443">
        <w:rPr>
          <w:rFonts w:ascii="Garamond" w:eastAsia="Times New Roman" w:hAnsi="Garamond" w:cs="Arial"/>
        </w:rPr>
        <w:t> </w:t>
      </w:r>
      <w:r w:rsidRPr="00E23443">
        <w:rPr>
          <w:rFonts w:ascii="Garamond" w:eastAsia="Times New Roman" w:hAnsi="Garamond" w:cs="Arial"/>
        </w:rPr>
        <w:t>případě</w:t>
      </w:r>
      <w:r w:rsidR="00D47794" w:rsidRPr="00E23443">
        <w:rPr>
          <w:rFonts w:ascii="Garamond" w:eastAsia="Times New Roman" w:hAnsi="Garamond" w:cs="Arial"/>
        </w:rPr>
        <w:t xml:space="preserve"> </w:t>
      </w:r>
      <w:r w:rsidRPr="00E23443">
        <w:rPr>
          <w:rFonts w:ascii="Garamond" w:eastAsia="Times New Roman" w:hAnsi="Garamond" w:cs="Arial"/>
        </w:rPr>
        <w:t xml:space="preserve">matematického zaokrouhlení </w:t>
      </w:r>
      <w:r w:rsidR="003D43B7" w:rsidRPr="00E23443">
        <w:rPr>
          <w:rFonts w:ascii="Garamond" w:eastAsia="Times New Roman" w:hAnsi="Garamond" w:cs="Arial"/>
        </w:rPr>
        <w:t xml:space="preserve">parametrů nabízeného Předmětu plnění </w:t>
      </w:r>
      <w:r w:rsidR="00D47794" w:rsidRPr="00E23443">
        <w:rPr>
          <w:rFonts w:ascii="Garamond" w:eastAsia="Times New Roman" w:hAnsi="Garamond" w:cs="Arial"/>
        </w:rPr>
        <w:t>odpovídala nabízená hodnota stanovené hodnotě</w:t>
      </w:r>
      <w:r w:rsidR="00A467E8" w:rsidRPr="00E23443">
        <w:rPr>
          <w:rFonts w:ascii="Garamond" w:eastAsia="Times New Roman" w:hAnsi="Garamond" w:cs="Arial"/>
        </w:rPr>
        <w:t xml:space="preserve"> zadavatelem</w:t>
      </w:r>
      <w:r w:rsidR="00D47794" w:rsidRPr="00E23443">
        <w:rPr>
          <w:rFonts w:ascii="Garamond" w:eastAsia="Times New Roman" w:hAnsi="Garamond" w:cs="Arial"/>
        </w:rPr>
        <w:t xml:space="preserve">, tj. dané měrné jednotce a </w:t>
      </w:r>
      <w:r w:rsidRPr="00E23443">
        <w:rPr>
          <w:rFonts w:ascii="Garamond" w:eastAsia="Times New Roman" w:hAnsi="Garamond" w:cs="Arial"/>
        </w:rPr>
        <w:t>počtu desetinných míst</w:t>
      </w:r>
      <w:r w:rsidR="002B59B9" w:rsidRPr="00E23443">
        <w:rPr>
          <w:rFonts w:ascii="Garamond" w:eastAsia="Times New Roman" w:hAnsi="Garamond" w:cs="Arial"/>
        </w:rPr>
        <w:t>,</w:t>
      </w:r>
      <w:r w:rsidRPr="00E23443">
        <w:rPr>
          <w:rFonts w:ascii="Garamond" w:eastAsia="Times New Roman" w:hAnsi="Garamond" w:cs="Arial"/>
        </w:rPr>
        <w:t xml:space="preserve"> na kolik je požadovaná hodnota</w:t>
      </w:r>
      <w:r w:rsidR="002E4432" w:rsidRPr="00E23443">
        <w:rPr>
          <w:rFonts w:ascii="Garamond" w:eastAsia="Times New Roman" w:hAnsi="Garamond" w:cs="Arial"/>
        </w:rPr>
        <w:t xml:space="preserve"> zadavatelem vyjádřena</w:t>
      </w:r>
      <w:r w:rsidR="00D47794" w:rsidRPr="00E23443">
        <w:rPr>
          <w:rFonts w:ascii="Garamond" w:eastAsia="Times New Roman" w:hAnsi="Garamond" w:cs="Arial"/>
        </w:rPr>
        <w:t xml:space="preserve"> (tj. je-li požadován rozměr 100 cm, je v toleranci 99,5 – 100,49</w:t>
      </w:r>
      <w:r w:rsidR="003D43B7" w:rsidRPr="00E23443">
        <w:rPr>
          <w:rFonts w:ascii="Garamond" w:eastAsia="Times New Roman" w:hAnsi="Garamond" w:cs="Arial"/>
        </w:rPr>
        <w:t>9</w:t>
      </w:r>
      <w:r w:rsidR="00E52467" w:rsidRPr="00E23443">
        <w:rPr>
          <w:rFonts w:ascii="Garamond" w:eastAsia="Times New Roman" w:hAnsi="Garamond" w:cs="Arial"/>
        </w:rPr>
        <w:t>…</w:t>
      </w:r>
      <w:r w:rsidR="00D47794" w:rsidRPr="00E23443">
        <w:rPr>
          <w:rFonts w:ascii="Garamond" w:eastAsia="Times New Roman" w:hAnsi="Garamond" w:cs="Arial"/>
        </w:rPr>
        <w:t xml:space="preserve"> cm / </w:t>
      </w:r>
      <w:r w:rsidR="002E4432" w:rsidRPr="00E23443">
        <w:rPr>
          <w:rFonts w:ascii="Garamond" w:eastAsia="Times New Roman" w:hAnsi="Garamond" w:cs="Arial"/>
        </w:rPr>
        <w:t>je-li požadován rozměr 100,00 cm, je v toleranci 99,995 – 100,00499</w:t>
      </w:r>
      <w:r w:rsidR="00E52467" w:rsidRPr="00E23443">
        <w:rPr>
          <w:rFonts w:ascii="Garamond" w:eastAsia="Times New Roman" w:hAnsi="Garamond" w:cs="Arial"/>
        </w:rPr>
        <w:t>…</w:t>
      </w:r>
      <w:r w:rsidR="002E4432" w:rsidRPr="00E23443">
        <w:rPr>
          <w:rFonts w:ascii="Garamond" w:eastAsia="Times New Roman" w:hAnsi="Garamond" w:cs="Arial"/>
        </w:rPr>
        <w:t xml:space="preserve"> cm /</w:t>
      </w:r>
      <w:r w:rsidR="00F71D5A" w:rsidRPr="00E23443">
        <w:rPr>
          <w:rFonts w:ascii="Garamond" w:eastAsia="Times New Roman" w:hAnsi="Garamond" w:cs="Arial"/>
        </w:rPr>
        <w:t xml:space="preserve"> </w:t>
      </w:r>
      <w:r w:rsidR="00D47794" w:rsidRPr="00F4269B">
        <w:rPr>
          <w:rFonts w:ascii="Garamond" w:eastAsia="Times New Roman" w:hAnsi="Garamond" w:cs="Arial"/>
        </w:rPr>
        <w:t xml:space="preserve">je-li požadována </w:t>
      </w:r>
      <w:r w:rsidR="002B4A7E" w:rsidRPr="009A4E90">
        <w:rPr>
          <w:rFonts w:ascii="Garamond" w:eastAsia="Times New Roman" w:hAnsi="Garamond" w:cs="Arial"/>
        </w:rPr>
        <w:t xml:space="preserve">maximální </w:t>
      </w:r>
      <w:r w:rsidR="00D47794" w:rsidRPr="009A4E90">
        <w:rPr>
          <w:rFonts w:ascii="Garamond" w:eastAsia="Times New Roman" w:hAnsi="Garamond" w:cs="Arial"/>
        </w:rPr>
        <w:t xml:space="preserve">hmotnost 2,35 kg, je v toleranci </w:t>
      </w:r>
      <w:r w:rsidR="002B4A7E" w:rsidRPr="009A4E90">
        <w:rPr>
          <w:rFonts w:ascii="Garamond" w:eastAsia="Times New Roman" w:hAnsi="Garamond" w:cs="Arial"/>
        </w:rPr>
        <w:t xml:space="preserve">0 </w:t>
      </w:r>
      <w:r w:rsidR="00D47794" w:rsidRPr="009A4E90">
        <w:rPr>
          <w:rFonts w:ascii="Garamond" w:eastAsia="Times New Roman" w:hAnsi="Garamond" w:cs="Arial"/>
        </w:rPr>
        <w:t>– 2,</w:t>
      </w:r>
      <w:r w:rsidR="002B4A7E" w:rsidRPr="009A4E90">
        <w:rPr>
          <w:rFonts w:ascii="Garamond" w:eastAsia="Times New Roman" w:hAnsi="Garamond" w:cs="Arial"/>
        </w:rPr>
        <w:t>3549</w:t>
      </w:r>
      <w:r w:rsidR="003D43B7" w:rsidRPr="009A4E90">
        <w:rPr>
          <w:rFonts w:ascii="Garamond" w:eastAsia="Times New Roman" w:hAnsi="Garamond" w:cs="Arial"/>
        </w:rPr>
        <w:t>9</w:t>
      </w:r>
      <w:r w:rsidR="00E52467" w:rsidRPr="009A4E90">
        <w:rPr>
          <w:rFonts w:ascii="Garamond" w:eastAsia="Times New Roman" w:hAnsi="Garamond" w:cs="Arial"/>
        </w:rPr>
        <w:t>…</w:t>
      </w:r>
      <w:r w:rsidR="002B4A7E" w:rsidRPr="009A4E90">
        <w:rPr>
          <w:rFonts w:ascii="Garamond" w:eastAsia="Times New Roman" w:hAnsi="Garamond" w:cs="Arial"/>
        </w:rPr>
        <w:t xml:space="preserve"> kg</w:t>
      </w:r>
      <w:r w:rsidR="002E4432" w:rsidRPr="009A4E90">
        <w:rPr>
          <w:rFonts w:ascii="Garamond" w:eastAsia="Times New Roman" w:hAnsi="Garamond" w:cs="Arial"/>
        </w:rPr>
        <w:t xml:space="preserve"> atp</w:t>
      </w:r>
      <w:r w:rsidR="002E4432" w:rsidRPr="00E23443">
        <w:rPr>
          <w:rFonts w:ascii="Garamond" w:eastAsia="Times New Roman" w:hAnsi="Garamond" w:cs="Arial"/>
        </w:rPr>
        <w:t>.</w:t>
      </w:r>
      <w:r w:rsidR="002B4A7E" w:rsidRPr="00E23443">
        <w:rPr>
          <w:rFonts w:ascii="Garamond" w:eastAsia="Times New Roman" w:hAnsi="Garamond" w:cs="Arial"/>
        </w:rPr>
        <w:t>).</w:t>
      </w:r>
    </w:p>
    <w:p w14:paraId="7B0AEDFF" w14:textId="77777777" w:rsidR="002F419F" w:rsidRPr="00513847" w:rsidRDefault="00D05AA8" w:rsidP="00B31681">
      <w:pPr>
        <w:pStyle w:val="Nadpis1"/>
        <w:keepNext/>
        <w:numPr>
          <w:ilvl w:val="0"/>
          <w:numId w:val="7"/>
        </w:numPr>
        <w:spacing w:before="240"/>
        <w:contextualSpacing w:val="0"/>
        <w:rPr>
          <w:rFonts w:ascii="Garamond" w:hAnsi="Garamond"/>
          <w:sz w:val="24"/>
          <w:szCs w:val="24"/>
        </w:rPr>
      </w:pPr>
      <w:bookmarkStart w:id="15" w:name="_Toc377968659"/>
      <w:bookmarkStart w:id="16" w:name="_Toc9514494"/>
      <w:r w:rsidRPr="00513847">
        <w:rPr>
          <w:rFonts w:ascii="Garamond" w:hAnsi="Garamond"/>
          <w:sz w:val="24"/>
          <w:szCs w:val="24"/>
        </w:rPr>
        <w:t>Požadavky na jednotný způsob zpracování nabídky</w:t>
      </w:r>
      <w:bookmarkEnd w:id="15"/>
      <w:bookmarkEnd w:id="16"/>
    </w:p>
    <w:p w14:paraId="1DFA0BEB" w14:textId="60EAEE21" w:rsidR="00E66C11" w:rsidRPr="00DB45AA" w:rsidRDefault="00D05AA8" w:rsidP="00EB5C98">
      <w:pPr>
        <w:pStyle w:val="Odstavec"/>
        <w:numPr>
          <w:ilvl w:val="1"/>
          <w:numId w:val="19"/>
        </w:numPr>
        <w:spacing w:before="120" w:after="120"/>
        <w:ind w:left="567" w:hanging="567"/>
        <w:rPr>
          <w:rFonts w:ascii="Garamond" w:hAnsi="Garamond" w:cs="Arial"/>
          <w:sz w:val="22"/>
          <w:szCs w:val="22"/>
        </w:rPr>
      </w:pPr>
      <w:r w:rsidRPr="00DB45AA">
        <w:rPr>
          <w:rFonts w:ascii="Garamond" w:hAnsi="Garamond" w:cs="Arial"/>
          <w:sz w:val="22"/>
          <w:szCs w:val="22"/>
        </w:rPr>
        <w:t>Nabídka bude podána písemně v elektronické podobě</w:t>
      </w:r>
      <w:r w:rsidR="00800FB4" w:rsidRPr="00DB45AA">
        <w:rPr>
          <w:rFonts w:ascii="Garamond" w:hAnsi="Garamond" w:cs="Arial"/>
          <w:sz w:val="22"/>
          <w:szCs w:val="22"/>
        </w:rPr>
        <w:t xml:space="preserve"> a v českém jazyce</w:t>
      </w:r>
      <w:r w:rsidR="005A575C">
        <w:rPr>
          <w:rFonts w:ascii="Garamond" w:hAnsi="Garamond" w:cs="Arial"/>
          <w:sz w:val="22"/>
          <w:szCs w:val="22"/>
        </w:rPr>
        <w:t xml:space="preserve"> nebo slovenském jazyce.</w:t>
      </w:r>
    </w:p>
    <w:p w14:paraId="1F6A0388" w14:textId="10F87584" w:rsidR="002F419F" w:rsidRPr="00F4269B" w:rsidRDefault="00D05AA8" w:rsidP="00EB5C98">
      <w:pPr>
        <w:pStyle w:val="Odstavec"/>
        <w:numPr>
          <w:ilvl w:val="1"/>
          <w:numId w:val="19"/>
        </w:numPr>
        <w:spacing w:before="120" w:after="120"/>
        <w:ind w:left="567" w:hanging="567"/>
        <w:rPr>
          <w:rFonts w:ascii="Garamond" w:hAnsi="Garamond" w:cs="Arial"/>
          <w:sz w:val="22"/>
          <w:szCs w:val="22"/>
        </w:rPr>
      </w:pPr>
      <w:r w:rsidRPr="00E23443">
        <w:rPr>
          <w:rFonts w:ascii="Garamond" w:hAnsi="Garamond" w:cs="Arial"/>
          <w:sz w:val="22"/>
          <w:szCs w:val="22"/>
        </w:rPr>
        <w:t>Varianty nabídky se nepřipouští.</w:t>
      </w:r>
    </w:p>
    <w:p w14:paraId="5B031C85" w14:textId="068B7AE5" w:rsidR="005A575C" w:rsidRPr="00F4269B" w:rsidRDefault="005A575C" w:rsidP="00EB5C98">
      <w:pPr>
        <w:pStyle w:val="Odstavec"/>
        <w:numPr>
          <w:ilvl w:val="1"/>
          <w:numId w:val="19"/>
        </w:numPr>
        <w:spacing w:before="120" w:after="120"/>
        <w:ind w:left="567" w:hanging="567"/>
        <w:rPr>
          <w:rFonts w:ascii="Garamond" w:hAnsi="Garamond" w:cs="Arial"/>
          <w:sz w:val="22"/>
          <w:szCs w:val="22"/>
        </w:rPr>
      </w:pPr>
      <w:r w:rsidRPr="00F4269B">
        <w:rPr>
          <w:rFonts w:ascii="Garamond" w:hAnsi="Garamond" w:cs="Arial"/>
          <w:sz w:val="22"/>
          <w:szCs w:val="22"/>
        </w:rPr>
        <w:t>Dodavatel je povinen pro zpracování nabídky použít Závazný návrh smlouvy včetně je</w:t>
      </w:r>
      <w:r w:rsidR="006D6F86" w:rsidRPr="00F4269B">
        <w:rPr>
          <w:rFonts w:ascii="Garamond" w:hAnsi="Garamond" w:cs="Arial"/>
          <w:sz w:val="22"/>
          <w:szCs w:val="22"/>
        </w:rPr>
        <w:t>ho</w:t>
      </w:r>
      <w:r w:rsidRPr="00F4269B">
        <w:rPr>
          <w:rFonts w:ascii="Garamond" w:hAnsi="Garamond" w:cs="Arial"/>
          <w:sz w:val="22"/>
          <w:szCs w:val="22"/>
        </w:rPr>
        <w:t xml:space="preserve"> příloh, který tvoří přílohu č. 1 této </w:t>
      </w:r>
      <w:r w:rsidR="000C0FC8">
        <w:rPr>
          <w:rFonts w:ascii="Garamond" w:hAnsi="Garamond" w:cs="Arial"/>
          <w:sz w:val="22"/>
          <w:szCs w:val="22"/>
        </w:rPr>
        <w:t>Výzvy</w:t>
      </w:r>
      <w:r w:rsidRPr="00F4269B">
        <w:rPr>
          <w:rFonts w:ascii="Garamond" w:hAnsi="Garamond" w:cs="Arial"/>
          <w:sz w:val="22"/>
          <w:szCs w:val="22"/>
        </w:rPr>
        <w:t xml:space="preserve">. V souladu s podmínkami stanovenými v čl. </w:t>
      </w:r>
      <w:r w:rsidR="00E52467" w:rsidRPr="00F4269B">
        <w:rPr>
          <w:rFonts w:ascii="Garamond" w:hAnsi="Garamond" w:cs="Arial"/>
          <w:sz w:val="22"/>
          <w:szCs w:val="22"/>
        </w:rPr>
        <w:t>8.</w:t>
      </w:r>
      <w:r w:rsidR="00E52467" w:rsidRPr="00FC2A79">
        <w:rPr>
          <w:rFonts w:ascii="Garamond" w:hAnsi="Garamond" w:cs="Arial"/>
          <w:color w:val="000000" w:themeColor="text1"/>
          <w:sz w:val="22"/>
          <w:szCs w:val="22"/>
        </w:rPr>
        <w:t>5</w:t>
      </w:r>
      <w:r w:rsidR="00FC2A79" w:rsidRPr="00FC2A79">
        <w:rPr>
          <w:rFonts w:ascii="Garamond" w:hAnsi="Garamond" w:cs="Arial"/>
          <w:color w:val="000000" w:themeColor="text1"/>
          <w:sz w:val="22"/>
          <w:szCs w:val="22"/>
        </w:rPr>
        <w:t xml:space="preserve"> </w:t>
      </w:r>
      <w:r w:rsidR="00FC2A79" w:rsidRPr="00FC2A79">
        <w:rPr>
          <w:rFonts w:ascii="Garamond" w:hAnsi="Garamond" w:cs="Arial"/>
          <w:sz w:val="22"/>
          <w:szCs w:val="22"/>
        </w:rPr>
        <w:t>a 8.6</w:t>
      </w:r>
      <w:r w:rsidRPr="00FC2A79">
        <w:rPr>
          <w:rFonts w:ascii="Garamond" w:hAnsi="Garamond" w:cs="Arial"/>
          <w:sz w:val="22"/>
          <w:szCs w:val="22"/>
        </w:rPr>
        <w:t xml:space="preserve"> této </w:t>
      </w:r>
      <w:r w:rsidR="000C0FC8">
        <w:rPr>
          <w:rFonts w:ascii="Garamond" w:hAnsi="Garamond" w:cs="Arial"/>
          <w:sz w:val="22"/>
          <w:szCs w:val="22"/>
        </w:rPr>
        <w:t>Výzvy</w:t>
      </w:r>
      <w:r w:rsidR="000C0FC8" w:rsidRPr="00F4269B">
        <w:rPr>
          <w:rFonts w:ascii="Garamond" w:hAnsi="Garamond" w:cs="Arial"/>
          <w:sz w:val="22"/>
          <w:szCs w:val="22"/>
        </w:rPr>
        <w:t xml:space="preserve"> </w:t>
      </w:r>
      <w:r w:rsidRPr="00F4269B">
        <w:rPr>
          <w:rFonts w:ascii="Garamond" w:hAnsi="Garamond" w:cs="Arial"/>
          <w:sz w:val="22"/>
          <w:szCs w:val="22"/>
        </w:rPr>
        <w:t>doplní dodavatel pouze požadované údaje.</w:t>
      </w:r>
    </w:p>
    <w:p w14:paraId="216A01F2" w14:textId="79CD7DEE" w:rsidR="005A575C" w:rsidRPr="00F4269B" w:rsidRDefault="005A575C" w:rsidP="00EB5C98">
      <w:pPr>
        <w:pStyle w:val="Odstavec"/>
        <w:numPr>
          <w:ilvl w:val="1"/>
          <w:numId w:val="19"/>
        </w:numPr>
        <w:spacing w:before="120" w:after="120"/>
        <w:ind w:left="567" w:hanging="567"/>
        <w:rPr>
          <w:rFonts w:ascii="Garamond" w:hAnsi="Garamond" w:cs="Arial"/>
          <w:sz w:val="22"/>
          <w:szCs w:val="22"/>
        </w:rPr>
      </w:pPr>
      <w:r w:rsidRPr="00F4269B">
        <w:rPr>
          <w:rFonts w:ascii="Garamond" w:hAnsi="Garamond" w:cs="Arial"/>
          <w:b/>
          <w:sz w:val="22"/>
          <w:szCs w:val="22"/>
        </w:rPr>
        <w:t xml:space="preserve">Struktura přílohy č. 2 </w:t>
      </w:r>
      <w:r w:rsidR="00394CD4">
        <w:rPr>
          <w:rFonts w:ascii="Garamond" w:hAnsi="Garamond" w:cs="Arial"/>
          <w:b/>
          <w:sz w:val="22"/>
          <w:szCs w:val="22"/>
        </w:rPr>
        <w:t xml:space="preserve">Závazného </w:t>
      </w:r>
      <w:r w:rsidRPr="00F4269B">
        <w:rPr>
          <w:rFonts w:ascii="Garamond" w:hAnsi="Garamond" w:cs="Arial"/>
          <w:b/>
          <w:sz w:val="22"/>
          <w:szCs w:val="22"/>
        </w:rPr>
        <w:t xml:space="preserve">návrhu </w:t>
      </w:r>
      <w:r w:rsidR="00E5758A">
        <w:rPr>
          <w:rFonts w:ascii="Garamond" w:hAnsi="Garamond" w:cs="Arial"/>
          <w:b/>
          <w:sz w:val="22"/>
          <w:szCs w:val="22"/>
        </w:rPr>
        <w:t>s</w:t>
      </w:r>
      <w:r w:rsidRPr="00F4269B">
        <w:rPr>
          <w:rFonts w:ascii="Garamond" w:hAnsi="Garamond" w:cs="Arial"/>
          <w:b/>
          <w:sz w:val="22"/>
          <w:szCs w:val="22"/>
        </w:rPr>
        <w:t>mlouvy</w:t>
      </w:r>
      <w:r w:rsidRPr="00F4269B">
        <w:rPr>
          <w:rFonts w:ascii="Garamond" w:hAnsi="Garamond" w:cs="Arial"/>
          <w:sz w:val="22"/>
          <w:szCs w:val="22"/>
        </w:rPr>
        <w:t xml:space="preserve"> (technická specifikace Předmětu plnění) je pro dodavatele </w:t>
      </w:r>
      <w:r w:rsidRPr="00F4269B">
        <w:rPr>
          <w:rFonts w:ascii="Garamond" w:hAnsi="Garamond" w:cs="Arial"/>
          <w:b/>
          <w:sz w:val="22"/>
          <w:szCs w:val="22"/>
        </w:rPr>
        <w:t>závazná</w:t>
      </w:r>
      <w:r w:rsidRPr="00F4269B">
        <w:rPr>
          <w:rFonts w:ascii="Garamond" w:hAnsi="Garamond" w:cs="Arial"/>
          <w:sz w:val="22"/>
          <w:szCs w:val="22"/>
        </w:rPr>
        <w:t>. Dodavatel nebude položky slučovat ani vynechávat, nebude odstraňovat řádky ani sloupce, všechny položky budou oceněny nenulovou hodnotou. V případě</w:t>
      </w:r>
      <w:r w:rsidR="000D7326" w:rsidRPr="00F4269B">
        <w:rPr>
          <w:rFonts w:ascii="Garamond" w:hAnsi="Garamond" w:cs="Arial"/>
          <w:sz w:val="22"/>
          <w:szCs w:val="22"/>
        </w:rPr>
        <w:t xml:space="preserve"> nesplnění této podmínky </w:t>
      </w:r>
      <w:r w:rsidR="007D7BDF" w:rsidRPr="00F4269B">
        <w:rPr>
          <w:rFonts w:ascii="Garamond" w:hAnsi="Garamond" w:cs="Arial"/>
          <w:sz w:val="22"/>
          <w:szCs w:val="22"/>
        </w:rPr>
        <w:t>může být dodavatel vyloučen ze zadávání veřejné zakázky</w:t>
      </w:r>
      <w:r w:rsidR="000D7326" w:rsidRPr="00F4269B">
        <w:rPr>
          <w:rFonts w:ascii="Garamond" w:hAnsi="Garamond" w:cs="Arial"/>
          <w:sz w:val="22"/>
          <w:szCs w:val="22"/>
        </w:rPr>
        <w:t>.</w:t>
      </w:r>
    </w:p>
    <w:p w14:paraId="06D612DD" w14:textId="2A99E0DD" w:rsidR="002012BB" w:rsidRDefault="002012BB" w:rsidP="00EB5C98">
      <w:pPr>
        <w:pStyle w:val="Odstavec"/>
        <w:numPr>
          <w:ilvl w:val="1"/>
          <w:numId w:val="19"/>
        </w:numPr>
        <w:spacing w:before="120" w:after="120"/>
        <w:ind w:left="567" w:hanging="567"/>
        <w:rPr>
          <w:rFonts w:ascii="Garamond" w:hAnsi="Garamond" w:cs="Arial"/>
          <w:sz w:val="22"/>
          <w:szCs w:val="22"/>
        </w:rPr>
      </w:pPr>
      <w:r w:rsidRPr="00F4269B">
        <w:rPr>
          <w:rFonts w:ascii="Garamond" w:hAnsi="Garamond" w:cs="Arial"/>
          <w:sz w:val="22"/>
          <w:szCs w:val="22"/>
        </w:rPr>
        <w:t xml:space="preserve">Dodavatel může v Závazném návrhu smlouvy doplňovat a měnit pouze </w:t>
      </w:r>
      <w:r w:rsidRPr="00F4269B">
        <w:rPr>
          <w:rFonts w:ascii="Garamond" w:hAnsi="Garamond" w:cs="Arial"/>
          <w:sz w:val="22"/>
          <w:szCs w:val="22"/>
          <w:highlight w:val="yellow"/>
        </w:rPr>
        <w:t>žlutě</w:t>
      </w:r>
      <w:r w:rsidRPr="00F4269B">
        <w:rPr>
          <w:rFonts w:ascii="Garamond" w:hAnsi="Garamond" w:cs="Arial"/>
          <w:sz w:val="22"/>
          <w:szCs w:val="22"/>
        </w:rPr>
        <w:t xml:space="preserve"> zvýrazněné části</w:t>
      </w:r>
      <w:r w:rsidR="00E53764" w:rsidRPr="00F4269B">
        <w:rPr>
          <w:rFonts w:ascii="Garamond" w:hAnsi="Garamond" w:cs="Arial"/>
          <w:sz w:val="22"/>
          <w:szCs w:val="22"/>
        </w:rPr>
        <w:t xml:space="preserve">, tj. části </w:t>
      </w:r>
      <w:r w:rsidRPr="00F4269B">
        <w:rPr>
          <w:rFonts w:ascii="Garamond" w:hAnsi="Garamond"/>
          <w:color w:val="00000A"/>
          <w:sz w:val="22"/>
          <w:szCs w:val="22"/>
        </w:rPr>
        <w:t xml:space="preserve">označeny </w:t>
      </w:r>
      <w:r w:rsidR="00E53764" w:rsidRPr="00F4269B">
        <w:rPr>
          <w:rFonts w:ascii="Garamond" w:hAnsi="Garamond"/>
          <w:color w:val="00000A"/>
          <w:sz w:val="22"/>
          <w:szCs w:val="22"/>
        </w:rPr>
        <w:t>„</w:t>
      </w:r>
      <w:r w:rsidRPr="00F4269B">
        <w:rPr>
          <w:rFonts w:ascii="Garamond" w:hAnsi="Garamond"/>
          <w:color w:val="00000A"/>
          <w:sz w:val="22"/>
          <w:szCs w:val="22"/>
        </w:rPr>
        <w:t>[</w:t>
      </w:r>
      <w:r w:rsidRPr="00F4269B">
        <w:rPr>
          <w:rFonts w:ascii="Garamond" w:hAnsi="Garamond"/>
          <w:color w:val="00000A"/>
          <w:sz w:val="22"/>
          <w:szCs w:val="22"/>
          <w:highlight w:val="yellow"/>
          <w:shd w:val="clear" w:color="auto" w:fill="DDD9C3"/>
        </w:rPr>
        <w:t>DOPLNÍ DODAVATEL</w:t>
      </w:r>
      <w:r w:rsidRPr="00F4269B">
        <w:rPr>
          <w:rFonts w:ascii="Garamond" w:hAnsi="Garamond"/>
          <w:color w:val="00000A"/>
          <w:sz w:val="22"/>
          <w:szCs w:val="22"/>
        </w:rPr>
        <w:t>]</w:t>
      </w:r>
      <w:r w:rsidR="00E53764" w:rsidRPr="00F4269B">
        <w:rPr>
          <w:rFonts w:ascii="Garamond" w:hAnsi="Garamond"/>
          <w:color w:val="00000A"/>
          <w:sz w:val="22"/>
          <w:szCs w:val="22"/>
        </w:rPr>
        <w:t>“</w:t>
      </w:r>
      <w:r w:rsidRPr="00F4269B">
        <w:rPr>
          <w:rFonts w:ascii="Garamond" w:hAnsi="Garamond" w:cs="Arial"/>
          <w:sz w:val="22"/>
          <w:szCs w:val="22"/>
        </w:rPr>
        <w:t>.</w:t>
      </w:r>
    </w:p>
    <w:p w14:paraId="295EBC76" w14:textId="77777777" w:rsidR="00E50640" w:rsidRPr="008442CB" w:rsidRDefault="00E50640" w:rsidP="00E50640">
      <w:pPr>
        <w:pStyle w:val="Odstavec"/>
        <w:numPr>
          <w:ilvl w:val="1"/>
          <w:numId w:val="19"/>
        </w:numPr>
        <w:spacing w:before="120" w:after="120"/>
        <w:ind w:left="567" w:hanging="567"/>
        <w:rPr>
          <w:rFonts w:ascii="Garamond" w:hAnsi="Garamond" w:cs="Arial"/>
          <w:sz w:val="22"/>
          <w:szCs w:val="22"/>
        </w:rPr>
      </w:pPr>
      <w:r w:rsidRPr="008442CB">
        <w:rPr>
          <w:rStyle w:val="docdata"/>
          <w:rFonts w:ascii="Garamond" w:hAnsi="Garamond"/>
          <w:sz w:val="22"/>
          <w:szCs w:val="22"/>
        </w:rPr>
        <w:t>V příloze č. 2 Závazného návrhu smlouvy je dodavatel povinen</w:t>
      </w:r>
      <w:r w:rsidRPr="008442CB" w:rsidDel="00575F74">
        <w:rPr>
          <w:rStyle w:val="docdata"/>
          <w:rFonts w:ascii="Garamond" w:hAnsi="Garamond"/>
          <w:sz w:val="22"/>
          <w:szCs w:val="22"/>
        </w:rPr>
        <w:t xml:space="preserve"> </w:t>
      </w:r>
      <w:r>
        <w:rPr>
          <w:rStyle w:val="docdata"/>
          <w:rFonts w:ascii="Garamond" w:hAnsi="Garamond"/>
          <w:sz w:val="22"/>
          <w:szCs w:val="22"/>
        </w:rPr>
        <w:t xml:space="preserve">na prvním listu „Nabídková cena“ </w:t>
      </w:r>
      <w:r w:rsidRPr="008442CB">
        <w:rPr>
          <w:rStyle w:val="docdata"/>
          <w:rFonts w:ascii="Garamond" w:hAnsi="Garamond"/>
          <w:sz w:val="22"/>
          <w:szCs w:val="22"/>
        </w:rPr>
        <w:t>doplnit</w:t>
      </w:r>
      <w:r>
        <w:rPr>
          <w:rStyle w:val="docdata"/>
          <w:rFonts w:ascii="Garamond" w:hAnsi="Garamond"/>
          <w:sz w:val="22"/>
          <w:szCs w:val="22"/>
        </w:rPr>
        <w:t xml:space="preserve"> požadované údaje do všech </w:t>
      </w:r>
      <w:r w:rsidRPr="005E26DE">
        <w:rPr>
          <w:rStyle w:val="docdata"/>
          <w:rFonts w:ascii="Garamond" w:hAnsi="Garamond"/>
          <w:sz w:val="22"/>
          <w:szCs w:val="22"/>
          <w:highlight w:val="yellow"/>
        </w:rPr>
        <w:t>žlutě</w:t>
      </w:r>
      <w:r>
        <w:rPr>
          <w:rStyle w:val="docdata"/>
          <w:rFonts w:ascii="Garamond" w:hAnsi="Garamond"/>
          <w:sz w:val="22"/>
          <w:szCs w:val="22"/>
        </w:rPr>
        <w:t xml:space="preserve"> zvýrazněných buněk. </w:t>
      </w:r>
      <w:r>
        <w:rPr>
          <w:rFonts w:ascii="Garamond" w:hAnsi="Garamond"/>
          <w:sz w:val="22"/>
          <w:szCs w:val="22"/>
        </w:rPr>
        <w:t xml:space="preserve">Na druhém listu „Náklady životního cyklu“ (dále jen „List NŽC“) je dodavatel povinen uvést náklady související s užíváním nabízeného Předmětu plnění v souladu </w:t>
      </w:r>
      <w:r w:rsidRPr="00F4269B">
        <w:rPr>
          <w:rFonts w:ascii="Garamond" w:hAnsi="Garamond" w:cs="Arial"/>
          <w:sz w:val="22"/>
          <w:szCs w:val="22"/>
        </w:rPr>
        <w:t xml:space="preserve">s podmínkami stanovenými v čl. </w:t>
      </w:r>
      <w:r>
        <w:rPr>
          <w:rFonts w:ascii="Garamond" w:hAnsi="Garamond" w:cs="Arial"/>
          <w:sz w:val="22"/>
          <w:szCs w:val="22"/>
        </w:rPr>
        <w:t xml:space="preserve">9. </w:t>
      </w:r>
      <w:r w:rsidRPr="00F4269B">
        <w:rPr>
          <w:rFonts w:ascii="Garamond" w:hAnsi="Garamond" w:cs="Arial"/>
          <w:sz w:val="22"/>
          <w:szCs w:val="22"/>
        </w:rPr>
        <w:t xml:space="preserve">této </w:t>
      </w:r>
      <w:r w:rsidRPr="005A1F74">
        <w:rPr>
          <w:rFonts w:ascii="Garamond" w:hAnsi="Garamond" w:cs="Arial"/>
          <w:sz w:val="22"/>
          <w:szCs w:val="22"/>
        </w:rPr>
        <w:t>Výzvy</w:t>
      </w:r>
      <w:r>
        <w:rPr>
          <w:rFonts w:ascii="Garamond" w:hAnsi="Garamond" w:cs="Arial"/>
          <w:sz w:val="22"/>
          <w:szCs w:val="22"/>
        </w:rPr>
        <w:t xml:space="preserve">, tj. </w:t>
      </w:r>
      <w:r>
        <w:rPr>
          <w:rFonts w:ascii="Garamond" w:hAnsi="Garamond"/>
          <w:sz w:val="22"/>
          <w:szCs w:val="22"/>
        </w:rPr>
        <w:t>doplnit požadované údaje do</w:t>
      </w:r>
      <w:r w:rsidRPr="008442CB">
        <w:rPr>
          <w:rFonts w:ascii="Garamond" w:hAnsi="Garamond"/>
          <w:sz w:val="22"/>
          <w:szCs w:val="22"/>
        </w:rPr>
        <w:t xml:space="preserve"> </w:t>
      </w:r>
      <w:r w:rsidRPr="008442CB">
        <w:rPr>
          <w:rFonts w:ascii="Garamond" w:hAnsi="Garamond" w:cs="Arial"/>
          <w:sz w:val="22"/>
          <w:szCs w:val="22"/>
          <w:highlight w:val="yellow"/>
        </w:rPr>
        <w:t>žlutě</w:t>
      </w:r>
      <w:r w:rsidRPr="008442CB">
        <w:rPr>
          <w:rFonts w:ascii="Garamond" w:hAnsi="Garamond" w:cs="Arial"/>
          <w:sz w:val="22"/>
          <w:szCs w:val="22"/>
        </w:rPr>
        <w:t xml:space="preserve"> zvýraz</w:t>
      </w:r>
      <w:r>
        <w:rPr>
          <w:rFonts w:ascii="Garamond" w:hAnsi="Garamond" w:cs="Arial"/>
          <w:sz w:val="22"/>
          <w:szCs w:val="22"/>
        </w:rPr>
        <w:t>ně</w:t>
      </w:r>
      <w:r w:rsidRPr="008442CB">
        <w:rPr>
          <w:rFonts w:ascii="Garamond" w:hAnsi="Garamond" w:cs="Arial"/>
          <w:sz w:val="22"/>
          <w:szCs w:val="22"/>
        </w:rPr>
        <w:t>n</w:t>
      </w:r>
      <w:r>
        <w:rPr>
          <w:rFonts w:ascii="Garamond" w:hAnsi="Garamond" w:cs="Arial"/>
          <w:sz w:val="22"/>
          <w:szCs w:val="22"/>
        </w:rPr>
        <w:t>ých buněk</w:t>
      </w:r>
      <w:r w:rsidRPr="008442CB">
        <w:rPr>
          <w:rFonts w:ascii="Garamond" w:hAnsi="Garamond"/>
          <w:sz w:val="22"/>
          <w:szCs w:val="22"/>
        </w:rPr>
        <w:t>.</w:t>
      </w:r>
      <w:r>
        <w:rPr>
          <w:rFonts w:ascii="Garamond" w:hAnsi="Garamond"/>
          <w:sz w:val="22"/>
          <w:szCs w:val="22"/>
        </w:rPr>
        <w:t xml:space="preserve"> </w:t>
      </w:r>
      <w:r w:rsidRPr="008442CB">
        <w:rPr>
          <w:rFonts w:ascii="Garamond" w:hAnsi="Garamond" w:cs="Arial"/>
          <w:sz w:val="22"/>
          <w:szCs w:val="22"/>
        </w:rPr>
        <w:t>V případě nesplnění této podmínky může být dodavatel vyloučen ze zadávání veřejné zakázky</w:t>
      </w:r>
      <w:r w:rsidRPr="008442CB">
        <w:rPr>
          <w:rFonts w:ascii="Garamond" w:hAnsi="Garamond"/>
          <w:sz w:val="22"/>
          <w:szCs w:val="22"/>
        </w:rPr>
        <w:t>.</w:t>
      </w:r>
    </w:p>
    <w:p w14:paraId="4C0954C2" w14:textId="214A2332" w:rsidR="00F26652" w:rsidRPr="00F26652" w:rsidRDefault="00F26652" w:rsidP="00FC2A79">
      <w:pPr>
        <w:pStyle w:val="Odstavec"/>
        <w:numPr>
          <w:ilvl w:val="1"/>
          <w:numId w:val="19"/>
        </w:numPr>
        <w:spacing w:before="120" w:after="120"/>
        <w:ind w:left="567" w:hanging="567"/>
        <w:rPr>
          <w:rFonts w:ascii="Garamond" w:hAnsi="Garamond" w:cs="Arial"/>
          <w:sz w:val="22"/>
          <w:szCs w:val="22"/>
        </w:rPr>
      </w:pPr>
      <w:r>
        <w:rPr>
          <w:rStyle w:val="docdata"/>
          <w:rFonts w:ascii="Garamond" w:hAnsi="Garamond"/>
          <w:sz w:val="22"/>
          <w:szCs w:val="22"/>
        </w:rPr>
        <w:t xml:space="preserve">Dodavatel je dále povinen </w:t>
      </w:r>
      <w:r w:rsidR="00221D1A">
        <w:rPr>
          <w:rStyle w:val="docdata"/>
          <w:rFonts w:ascii="Garamond" w:hAnsi="Garamond"/>
          <w:sz w:val="22"/>
          <w:szCs w:val="22"/>
        </w:rPr>
        <w:t xml:space="preserve">v nabídce </w:t>
      </w:r>
      <w:r>
        <w:rPr>
          <w:rStyle w:val="docdata"/>
          <w:rFonts w:ascii="Garamond" w:hAnsi="Garamond"/>
          <w:sz w:val="22"/>
          <w:szCs w:val="22"/>
        </w:rPr>
        <w:t xml:space="preserve">předložit doplněné a podepsané Čestné prohlášení </w:t>
      </w:r>
      <w:r w:rsidRPr="00F26652">
        <w:rPr>
          <w:rFonts w:ascii="Garamond" w:hAnsi="Garamond" w:cs="Arial"/>
          <w:sz w:val="22"/>
          <w:szCs w:val="22"/>
        </w:rPr>
        <w:t>o neexistenci zákazu zadání zakázky z důvodu mezinárodních sankcí a o neexistenci střetu zájmů</w:t>
      </w:r>
      <w:r>
        <w:rPr>
          <w:rFonts w:ascii="Garamond" w:hAnsi="Garamond" w:cs="Arial"/>
          <w:sz w:val="22"/>
          <w:szCs w:val="22"/>
        </w:rPr>
        <w:t xml:space="preserve"> (dále jen „Čestné prohlášení“)</w:t>
      </w:r>
      <w:r w:rsidR="00BC33D8">
        <w:rPr>
          <w:rFonts w:ascii="Garamond" w:hAnsi="Garamond" w:cs="Arial"/>
          <w:sz w:val="22"/>
          <w:szCs w:val="22"/>
        </w:rPr>
        <w:t xml:space="preserve">, jehož závazný vzor </w:t>
      </w:r>
      <w:r w:rsidR="00221D1A">
        <w:rPr>
          <w:rFonts w:ascii="Garamond" w:hAnsi="Garamond" w:cs="Arial"/>
          <w:sz w:val="22"/>
          <w:szCs w:val="22"/>
        </w:rPr>
        <w:t>tvoří</w:t>
      </w:r>
      <w:r w:rsidR="00BC33D8">
        <w:rPr>
          <w:rFonts w:ascii="Garamond" w:hAnsi="Garamond" w:cs="Arial"/>
          <w:sz w:val="22"/>
          <w:szCs w:val="22"/>
        </w:rPr>
        <w:t> Přílo</w:t>
      </w:r>
      <w:r w:rsidR="00221D1A">
        <w:rPr>
          <w:rFonts w:ascii="Garamond" w:hAnsi="Garamond" w:cs="Arial"/>
          <w:sz w:val="22"/>
          <w:szCs w:val="22"/>
        </w:rPr>
        <w:t>hu</w:t>
      </w:r>
      <w:r w:rsidR="00BC33D8">
        <w:rPr>
          <w:rFonts w:ascii="Garamond" w:hAnsi="Garamond" w:cs="Arial"/>
          <w:sz w:val="22"/>
          <w:szCs w:val="22"/>
        </w:rPr>
        <w:t xml:space="preserve"> č. 2 této Výzvy. V případě, že dodavatel Čestné prohlášení nepředloží, vyhrazuje si Zadavatel právo vyloučit tohoto dodavatele ze</w:t>
      </w:r>
      <w:r w:rsidR="00BC33D8" w:rsidRPr="00BC33D8">
        <w:rPr>
          <w:rFonts w:ascii="Garamond" w:hAnsi="Garamond"/>
          <w:color w:val="000000"/>
        </w:rPr>
        <w:t xml:space="preserve"> </w:t>
      </w:r>
      <w:r w:rsidR="00BC33D8" w:rsidRPr="00C35732">
        <w:rPr>
          <w:rFonts w:ascii="Garamond" w:hAnsi="Garamond"/>
          <w:color w:val="000000"/>
          <w:sz w:val="22"/>
          <w:szCs w:val="22"/>
        </w:rPr>
        <w:t>zadávání veřejné zakázky</w:t>
      </w:r>
      <w:r w:rsidR="00294961" w:rsidRPr="00C35732">
        <w:rPr>
          <w:rFonts w:ascii="Garamond" w:hAnsi="Garamond"/>
          <w:color w:val="000000"/>
          <w:sz w:val="22"/>
          <w:szCs w:val="22"/>
        </w:rPr>
        <w:t xml:space="preserve"> ve smyslu čl. 4.3 této Výzvy.</w:t>
      </w:r>
    </w:p>
    <w:p w14:paraId="105F039C" w14:textId="1B72B3AA" w:rsidR="00E53764" w:rsidRPr="00F4269B" w:rsidRDefault="00E53764" w:rsidP="00EB5C98">
      <w:pPr>
        <w:pStyle w:val="Odstavec"/>
        <w:numPr>
          <w:ilvl w:val="1"/>
          <w:numId w:val="19"/>
        </w:numPr>
        <w:spacing w:before="120" w:after="120"/>
        <w:ind w:left="567" w:hanging="567"/>
        <w:rPr>
          <w:rFonts w:ascii="Garamond" w:hAnsi="Garamond" w:cs="Arial"/>
          <w:sz w:val="22"/>
          <w:szCs w:val="22"/>
        </w:rPr>
      </w:pPr>
      <w:r w:rsidRPr="00F4269B">
        <w:rPr>
          <w:rFonts w:ascii="Garamond" w:hAnsi="Garamond" w:cs="Arial"/>
          <w:sz w:val="22"/>
          <w:szCs w:val="22"/>
        </w:rPr>
        <w:t>Závazný návrh smlouvy</w:t>
      </w:r>
      <w:r w:rsidR="00F26652">
        <w:rPr>
          <w:rFonts w:ascii="Garamond" w:hAnsi="Garamond" w:cs="Arial"/>
          <w:sz w:val="22"/>
          <w:szCs w:val="22"/>
        </w:rPr>
        <w:t xml:space="preserve"> a Čestné prohlášení</w:t>
      </w:r>
      <w:r w:rsidRPr="00F4269B">
        <w:rPr>
          <w:rFonts w:ascii="Garamond" w:hAnsi="Garamond" w:cs="Arial"/>
          <w:sz w:val="22"/>
          <w:szCs w:val="22"/>
        </w:rPr>
        <w:t xml:space="preserve"> </w:t>
      </w:r>
      <w:r w:rsidR="0035322E">
        <w:rPr>
          <w:rFonts w:ascii="Garamond" w:hAnsi="Garamond" w:cs="Arial"/>
          <w:sz w:val="22"/>
          <w:szCs w:val="22"/>
        </w:rPr>
        <w:t>ve formátu PDF/A</w:t>
      </w:r>
      <w:r w:rsidR="0035322E" w:rsidRPr="00F4269B">
        <w:rPr>
          <w:rFonts w:ascii="Garamond" w:hAnsi="Garamond" w:cs="Arial"/>
          <w:sz w:val="22"/>
          <w:szCs w:val="22"/>
        </w:rPr>
        <w:t xml:space="preserve"> musí být podepsán</w:t>
      </w:r>
      <w:r w:rsidR="0035322E">
        <w:rPr>
          <w:rFonts w:ascii="Garamond" w:hAnsi="Garamond" w:cs="Arial"/>
          <w:sz w:val="22"/>
          <w:szCs w:val="22"/>
        </w:rPr>
        <w:t>y</w:t>
      </w:r>
      <w:r w:rsidR="0035322E" w:rsidRPr="00F4269B">
        <w:rPr>
          <w:rFonts w:ascii="Garamond" w:hAnsi="Garamond" w:cs="Arial"/>
          <w:sz w:val="22"/>
          <w:szCs w:val="22"/>
        </w:rPr>
        <w:t xml:space="preserve"> (platným </w:t>
      </w:r>
      <w:r w:rsidR="0035322E">
        <w:rPr>
          <w:rFonts w:ascii="Garamond" w:hAnsi="Garamond" w:cs="Arial"/>
          <w:sz w:val="22"/>
          <w:szCs w:val="22"/>
        </w:rPr>
        <w:t>uznávaným</w:t>
      </w:r>
      <w:r w:rsidR="0035322E" w:rsidRPr="00F4269B">
        <w:rPr>
          <w:rFonts w:ascii="Garamond" w:hAnsi="Garamond" w:cs="Arial"/>
          <w:sz w:val="22"/>
          <w:szCs w:val="22"/>
        </w:rPr>
        <w:t xml:space="preserve"> elektronickým podpisem) osobou oprávněnou zastupovat dodavatele</w:t>
      </w:r>
      <w:r w:rsidRPr="00F4269B">
        <w:rPr>
          <w:rFonts w:ascii="Garamond" w:hAnsi="Garamond" w:cs="Arial"/>
          <w:sz w:val="22"/>
          <w:szCs w:val="22"/>
        </w:rPr>
        <w:t>. Neplyne-li oprávnění podepisující osoby k</w:t>
      </w:r>
      <w:r w:rsidR="00AE6DAB" w:rsidRPr="00F4269B">
        <w:rPr>
          <w:rFonts w:ascii="Garamond" w:hAnsi="Garamond" w:cs="Arial"/>
          <w:sz w:val="22"/>
          <w:szCs w:val="22"/>
        </w:rPr>
        <w:t xml:space="preserve"> zastupování </w:t>
      </w:r>
      <w:r w:rsidRPr="00F4269B">
        <w:rPr>
          <w:rFonts w:ascii="Garamond" w:hAnsi="Garamond" w:cs="Arial"/>
          <w:sz w:val="22"/>
          <w:szCs w:val="22"/>
        </w:rPr>
        <w:t>dodavatele přímo ze zápisu z veřejného rejstříku (zejm. obchodní rejstřík)</w:t>
      </w:r>
      <w:r w:rsidR="006D6F86" w:rsidRPr="00F4269B">
        <w:rPr>
          <w:rFonts w:ascii="Garamond" w:hAnsi="Garamond" w:cs="Arial"/>
          <w:sz w:val="22"/>
          <w:szCs w:val="22"/>
        </w:rPr>
        <w:t>,</w:t>
      </w:r>
      <w:r w:rsidRPr="00F4269B">
        <w:rPr>
          <w:rFonts w:ascii="Garamond" w:hAnsi="Garamond" w:cs="Arial"/>
          <w:sz w:val="22"/>
          <w:szCs w:val="22"/>
        </w:rPr>
        <w:t xml:space="preserve"> musí být součástí nabídky i </w:t>
      </w:r>
      <w:r w:rsidR="00AE6DAB" w:rsidRPr="00F4269B">
        <w:rPr>
          <w:rFonts w:ascii="Garamond" w:hAnsi="Garamond" w:cs="Arial"/>
          <w:sz w:val="22"/>
          <w:szCs w:val="22"/>
        </w:rPr>
        <w:t xml:space="preserve">kopie </w:t>
      </w:r>
      <w:r w:rsidRPr="00F4269B">
        <w:rPr>
          <w:rFonts w:ascii="Garamond" w:hAnsi="Garamond" w:cs="Arial"/>
          <w:sz w:val="22"/>
          <w:szCs w:val="22"/>
        </w:rPr>
        <w:t>doklad</w:t>
      </w:r>
      <w:r w:rsidR="00AE6DAB" w:rsidRPr="00F4269B">
        <w:rPr>
          <w:rFonts w:ascii="Garamond" w:hAnsi="Garamond" w:cs="Arial"/>
          <w:sz w:val="22"/>
          <w:szCs w:val="22"/>
        </w:rPr>
        <w:t>u (zejm. plná moc), z něhož plyne právo podepisující osoby jednat za dodavatele v odpovídajícím rozsahu</w:t>
      </w:r>
      <w:r w:rsidRPr="00F4269B">
        <w:rPr>
          <w:rFonts w:ascii="Garamond" w:hAnsi="Garamond" w:cs="Arial"/>
          <w:sz w:val="22"/>
          <w:szCs w:val="22"/>
        </w:rPr>
        <w:t>, pokud j</w:t>
      </w:r>
      <w:r w:rsidR="00AE6DAB" w:rsidRPr="00F4269B">
        <w:rPr>
          <w:rFonts w:ascii="Garamond" w:hAnsi="Garamond" w:cs="Arial"/>
          <w:sz w:val="22"/>
          <w:szCs w:val="22"/>
        </w:rPr>
        <w:t>ej</w:t>
      </w:r>
      <w:r w:rsidRPr="00F4269B">
        <w:rPr>
          <w:rFonts w:ascii="Garamond" w:hAnsi="Garamond" w:cs="Arial"/>
          <w:sz w:val="22"/>
          <w:szCs w:val="22"/>
        </w:rPr>
        <w:t xml:space="preserve"> již </w:t>
      </w:r>
      <w:r w:rsidR="006D6F86" w:rsidRPr="00F4269B">
        <w:rPr>
          <w:rFonts w:ascii="Garamond" w:hAnsi="Garamond" w:cs="Arial"/>
          <w:sz w:val="22"/>
          <w:szCs w:val="22"/>
        </w:rPr>
        <w:t>z</w:t>
      </w:r>
      <w:r w:rsidRPr="00F4269B">
        <w:rPr>
          <w:rFonts w:ascii="Garamond" w:hAnsi="Garamond" w:cs="Arial"/>
          <w:sz w:val="22"/>
          <w:szCs w:val="22"/>
        </w:rPr>
        <w:t xml:space="preserve">adavatel </w:t>
      </w:r>
      <w:r w:rsidR="00AE6DAB" w:rsidRPr="00F4269B">
        <w:rPr>
          <w:rFonts w:ascii="Garamond" w:hAnsi="Garamond" w:cs="Arial"/>
          <w:sz w:val="22"/>
          <w:szCs w:val="22"/>
        </w:rPr>
        <w:t xml:space="preserve">nemá </w:t>
      </w:r>
      <w:r w:rsidR="00E52467" w:rsidRPr="00F4269B">
        <w:rPr>
          <w:rFonts w:ascii="Garamond" w:hAnsi="Garamond" w:cs="Arial"/>
          <w:sz w:val="22"/>
          <w:szCs w:val="22"/>
        </w:rPr>
        <w:t>k dispozici (např. z</w:t>
      </w:r>
      <w:r w:rsidR="006579BB">
        <w:rPr>
          <w:rFonts w:ascii="Garamond" w:hAnsi="Garamond" w:cs="Arial"/>
          <w:sz w:val="22"/>
          <w:szCs w:val="22"/>
        </w:rPr>
        <w:t>e</w:t>
      </w:r>
      <w:r w:rsidRPr="00F4269B">
        <w:rPr>
          <w:rFonts w:ascii="Garamond" w:hAnsi="Garamond" w:cs="Arial"/>
          <w:sz w:val="22"/>
          <w:szCs w:val="22"/>
        </w:rPr>
        <w:t> žádosti o účast</w:t>
      </w:r>
      <w:r w:rsidR="007D7BDF" w:rsidRPr="00F4269B">
        <w:rPr>
          <w:rFonts w:ascii="Garamond" w:hAnsi="Garamond" w:cs="Arial"/>
          <w:sz w:val="22"/>
          <w:szCs w:val="22"/>
        </w:rPr>
        <w:t xml:space="preserve"> pro zařazení do DNS</w:t>
      </w:r>
      <w:r w:rsidRPr="00F4269B">
        <w:rPr>
          <w:rFonts w:ascii="Garamond" w:hAnsi="Garamond" w:cs="Arial"/>
          <w:sz w:val="22"/>
          <w:szCs w:val="22"/>
        </w:rPr>
        <w:t>).</w:t>
      </w:r>
    </w:p>
    <w:p w14:paraId="0FFF2D92" w14:textId="77777777" w:rsidR="00E50640" w:rsidRDefault="00E50640" w:rsidP="00E50640">
      <w:pPr>
        <w:pStyle w:val="Odstavec"/>
        <w:spacing w:before="120" w:after="0"/>
        <w:ind w:left="567" w:firstLine="0"/>
        <w:rPr>
          <w:rFonts w:ascii="Garamond" w:hAnsi="Garamond" w:cs="Arial"/>
          <w:b/>
          <w:sz w:val="22"/>
          <w:szCs w:val="22"/>
        </w:rPr>
      </w:pPr>
    </w:p>
    <w:p w14:paraId="55A8B6EA" w14:textId="78D1498A" w:rsidR="00930859" w:rsidRDefault="005A575C" w:rsidP="00930859">
      <w:pPr>
        <w:pStyle w:val="Odstavec"/>
        <w:numPr>
          <w:ilvl w:val="1"/>
          <w:numId w:val="19"/>
        </w:numPr>
        <w:spacing w:before="120" w:after="0"/>
        <w:ind w:left="567" w:hanging="567"/>
        <w:rPr>
          <w:rFonts w:ascii="Garamond" w:hAnsi="Garamond" w:cs="Arial"/>
          <w:b/>
          <w:sz w:val="22"/>
          <w:szCs w:val="22"/>
        </w:rPr>
      </w:pPr>
      <w:r w:rsidRPr="00F4269B">
        <w:rPr>
          <w:rFonts w:ascii="Garamond" w:hAnsi="Garamond" w:cs="Arial"/>
          <w:b/>
          <w:sz w:val="22"/>
          <w:szCs w:val="22"/>
        </w:rPr>
        <w:lastRenderedPageBreak/>
        <w:t>Nabídka dodavatele bude tvořena</w:t>
      </w:r>
      <w:r w:rsidR="000D7326" w:rsidRPr="00F4269B">
        <w:rPr>
          <w:rFonts w:ascii="Garamond" w:hAnsi="Garamond" w:cs="Arial"/>
          <w:b/>
          <w:sz w:val="22"/>
          <w:szCs w:val="22"/>
        </w:rPr>
        <w:t xml:space="preserve"> vyplněným</w:t>
      </w:r>
      <w:r w:rsidR="00930859">
        <w:rPr>
          <w:rFonts w:ascii="Garamond" w:hAnsi="Garamond" w:cs="Arial"/>
          <w:b/>
          <w:sz w:val="22"/>
          <w:szCs w:val="22"/>
        </w:rPr>
        <w:t>:</w:t>
      </w:r>
    </w:p>
    <w:p w14:paraId="402B5CCE" w14:textId="1833B59D" w:rsidR="00930859" w:rsidRDefault="000D7326" w:rsidP="00930859">
      <w:pPr>
        <w:pStyle w:val="Odstavec"/>
        <w:numPr>
          <w:ilvl w:val="0"/>
          <w:numId w:val="34"/>
        </w:numPr>
        <w:spacing w:after="0"/>
        <w:rPr>
          <w:rFonts w:ascii="Garamond" w:hAnsi="Garamond" w:cs="Arial"/>
          <w:b/>
          <w:sz w:val="22"/>
          <w:szCs w:val="22"/>
        </w:rPr>
      </w:pPr>
      <w:r w:rsidRPr="00F4269B">
        <w:rPr>
          <w:rFonts w:ascii="Garamond" w:hAnsi="Garamond" w:cs="Arial"/>
          <w:b/>
          <w:sz w:val="22"/>
          <w:szCs w:val="22"/>
        </w:rPr>
        <w:t xml:space="preserve">Závazným </w:t>
      </w:r>
      <w:r w:rsidR="005A575C" w:rsidRPr="00F4269B">
        <w:rPr>
          <w:rFonts w:ascii="Garamond" w:hAnsi="Garamond" w:cs="Arial"/>
          <w:b/>
          <w:sz w:val="22"/>
          <w:szCs w:val="22"/>
        </w:rPr>
        <w:t xml:space="preserve">návrhem </w:t>
      </w:r>
      <w:r w:rsidRPr="00F4269B">
        <w:rPr>
          <w:rFonts w:ascii="Garamond" w:hAnsi="Garamond" w:cs="Arial"/>
          <w:b/>
          <w:sz w:val="22"/>
          <w:szCs w:val="22"/>
        </w:rPr>
        <w:t>s</w:t>
      </w:r>
      <w:r w:rsidR="005A575C" w:rsidRPr="00F4269B">
        <w:rPr>
          <w:rFonts w:ascii="Garamond" w:hAnsi="Garamond" w:cs="Arial"/>
          <w:b/>
          <w:sz w:val="22"/>
          <w:szCs w:val="22"/>
        </w:rPr>
        <w:t>mlouvy včetně jejích příloh</w:t>
      </w:r>
      <w:r w:rsidR="00930859">
        <w:rPr>
          <w:rFonts w:ascii="Garamond" w:hAnsi="Garamond" w:cs="Arial"/>
          <w:b/>
          <w:sz w:val="22"/>
          <w:szCs w:val="22"/>
        </w:rPr>
        <w:t>,</w:t>
      </w:r>
    </w:p>
    <w:p w14:paraId="7AD95C67" w14:textId="6F3A1F51" w:rsidR="005A575C" w:rsidRDefault="00930859" w:rsidP="00930859">
      <w:pPr>
        <w:pStyle w:val="Odstavec"/>
        <w:numPr>
          <w:ilvl w:val="0"/>
          <w:numId w:val="34"/>
        </w:numPr>
        <w:spacing w:after="120"/>
        <w:rPr>
          <w:rFonts w:ascii="Garamond" w:hAnsi="Garamond" w:cs="Arial"/>
          <w:b/>
          <w:sz w:val="22"/>
          <w:szCs w:val="22"/>
        </w:rPr>
      </w:pPr>
      <w:r>
        <w:rPr>
          <w:rFonts w:ascii="Garamond" w:hAnsi="Garamond" w:cs="Arial"/>
          <w:b/>
          <w:sz w:val="22"/>
          <w:szCs w:val="22"/>
        </w:rPr>
        <w:t>Čestným prohlášením</w:t>
      </w:r>
      <w:r w:rsidR="00B54EF4">
        <w:rPr>
          <w:rFonts w:ascii="Garamond" w:hAnsi="Garamond" w:cs="Arial"/>
          <w:b/>
          <w:sz w:val="22"/>
          <w:szCs w:val="22"/>
        </w:rPr>
        <w:t xml:space="preserve"> dle čl. 8.7 této Výzvy</w:t>
      </w:r>
    </w:p>
    <w:p w14:paraId="512EBC27" w14:textId="1A1AC0CE" w:rsidR="0035322E" w:rsidRPr="00E23443" w:rsidRDefault="0035322E" w:rsidP="0035322E">
      <w:pPr>
        <w:pStyle w:val="Odstavec"/>
        <w:spacing w:after="120"/>
        <w:ind w:left="709" w:firstLine="0"/>
        <w:rPr>
          <w:rFonts w:ascii="Garamond" w:hAnsi="Garamond" w:cs="Arial"/>
          <w:b/>
          <w:sz w:val="22"/>
          <w:szCs w:val="22"/>
        </w:rPr>
      </w:pPr>
      <w:r>
        <w:rPr>
          <w:rFonts w:ascii="Garamond" w:hAnsi="Garamond" w:cs="Arial"/>
          <w:b/>
          <w:sz w:val="22"/>
          <w:szCs w:val="22"/>
        </w:rPr>
        <w:t>(vše ve formátu PDF/A)</w:t>
      </w:r>
      <w:r w:rsidRPr="00F4269B">
        <w:rPr>
          <w:rFonts w:ascii="Garamond" w:hAnsi="Garamond" w:cs="Arial"/>
          <w:b/>
          <w:sz w:val="22"/>
          <w:szCs w:val="22"/>
        </w:rPr>
        <w:t>.</w:t>
      </w:r>
      <w:r>
        <w:rPr>
          <w:rFonts w:ascii="Garamond" w:hAnsi="Garamond" w:cs="Arial"/>
          <w:b/>
          <w:sz w:val="22"/>
          <w:szCs w:val="22"/>
        </w:rPr>
        <w:t xml:space="preserve"> V případě, že příloha č. 2 Závazného návrhu smlouvy bude v nabídce předkládána jako samostatný dokument, musí být rovněž podepsána způsobem uvedeným v čl. 8.8 této Výzvy. </w:t>
      </w:r>
      <w:r w:rsidRPr="006E2C02">
        <w:rPr>
          <w:rFonts w:ascii="Garamond" w:hAnsi="Garamond" w:cs="Arial"/>
          <w:b/>
          <w:sz w:val="22"/>
          <w:szCs w:val="22"/>
        </w:rPr>
        <w:t xml:space="preserve">V případě, že celková nabídková cena bude vyšší než 50.000 Kč bez DPH, žádá Zadavatel dodavatele, aby spolu s nabídkou předložil Závazný návrh smlouvy včetně Přílohy č. 2 i ve </w:t>
      </w:r>
      <w:r w:rsidRPr="006E2C02">
        <w:rPr>
          <w:rStyle w:val="docdata"/>
          <w:rFonts w:ascii="Garamond" w:hAnsi="Garamond" w:cs="Arial"/>
          <w:b/>
          <w:color w:val="000000"/>
          <w:sz w:val="22"/>
          <w:szCs w:val="22"/>
        </w:rPr>
        <w:t>formátu kompatibilním s MS Word/Excel z důvodu zákonné povinnosti uveřejnění smlouvy v Registru smluv</w:t>
      </w:r>
      <w:r>
        <w:rPr>
          <w:rStyle w:val="docdata"/>
          <w:rFonts w:ascii="Garamond" w:hAnsi="Garamond" w:cs="Arial"/>
          <w:b/>
          <w:color w:val="000000"/>
          <w:sz w:val="22"/>
          <w:szCs w:val="22"/>
        </w:rPr>
        <w:t>.</w:t>
      </w:r>
    </w:p>
    <w:p w14:paraId="4F3F79C1" w14:textId="77777777" w:rsidR="0035322E" w:rsidRPr="00E23443" w:rsidRDefault="0035322E" w:rsidP="0035322E">
      <w:pPr>
        <w:pStyle w:val="Odstavec"/>
        <w:spacing w:after="120"/>
        <w:rPr>
          <w:rFonts w:ascii="Garamond" w:hAnsi="Garamond" w:cs="Arial"/>
          <w:b/>
          <w:sz w:val="22"/>
          <w:szCs w:val="22"/>
        </w:rPr>
      </w:pPr>
    </w:p>
    <w:p w14:paraId="1541E2E3" w14:textId="77777777" w:rsidR="00D31A32" w:rsidRPr="00F4269B" w:rsidRDefault="00D31A32" w:rsidP="00B31681">
      <w:pPr>
        <w:pStyle w:val="Nadpis1"/>
        <w:keepNext/>
        <w:numPr>
          <w:ilvl w:val="0"/>
          <w:numId w:val="7"/>
        </w:numPr>
        <w:spacing w:before="240"/>
        <w:contextualSpacing w:val="0"/>
        <w:rPr>
          <w:rFonts w:ascii="Garamond" w:hAnsi="Garamond"/>
          <w:sz w:val="24"/>
          <w:szCs w:val="24"/>
        </w:rPr>
      </w:pPr>
      <w:bookmarkStart w:id="17" w:name="_Toc9514495"/>
      <w:bookmarkStart w:id="18" w:name="_Toc377968657"/>
      <w:r w:rsidRPr="00F4269B">
        <w:rPr>
          <w:rFonts w:ascii="Garamond" w:hAnsi="Garamond"/>
          <w:sz w:val="24"/>
          <w:szCs w:val="24"/>
        </w:rPr>
        <w:t>Způsob hodnocení nabídek</w:t>
      </w:r>
      <w:bookmarkEnd w:id="17"/>
    </w:p>
    <w:p w14:paraId="1E1C3F8F" w14:textId="77777777" w:rsidR="00E50640" w:rsidRPr="0092241D" w:rsidRDefault="00E50640" w:rsidP="00E50640">
      <w:pPr>
        <w:pStyle w:val="Odstavec"/>
        <w:numPr>
          <w:ilvl w:val="1"/>
          <w:numId w:val="20"/>
        </w:numPr>
        <w:spacing w:before="120" w:after="120" w:line="240" w:lineRule="auto"/>
        <w:ind w:hanging="502"/>
        <w:rPr>
          <w:rFonts w:ascii="Garamond" w:hAnsi="Garamond" w:cs="Arial"/>
          <w:sz w:val="22"/>
          <w:szCs w:val="22"/>
        </w:rPr>
      </w:pPr>
      <w:r w:rsidRPr="0092241D">
        <w:rPr>
          <w:rFonts w:ascii="Garamond" w:hAnsi="Garamond" w:cs="Arial"/>
          <w:sz w:val="22"/>
          <w:szCs w:val="22"/>
        </w:rPr>
        <w:t xml:space="preserve">Hodnotícím kritériem je ekonomická výhodnost nabídky, přičemž bude hodnocena podle </w:t>
      </w:r>
      <w:r w:rsidRPr="0092241D">
        <w:rPr>
          <w:rFonts w:ascii="Garamond" w:hAnsi="Garamond" w:cs="Arial"/>
          <w:b/>
          <w:sz w:val="22"/>
          <w:szCs w:val="22"/>
        </w:rPr>
        <w:t>nejnižších nákladů životního cyklu.</w:t>
      </w:r>
      <w:r>
        <w:rPr>
          <w:rFonts w:ascii="Garamond" w:hAnsi="Garamond" w:cs="Arial"/>
          <w:b/>
          <w:sz w:val="22"/>
          <w:szCs w:val="22"/>
        </w:rPr>
        <w:t xml:space="preserve"> </w:t>
      </w:r>
      <w:r w:rsidRPr="00DB45AA">
        <w:rPr>
          <w:rFonts w:ascii="Garamond" w:hAnsi="Garamond" w:cs="Arial"/>
          <w:sz w:val="22"/>
          <w:szCs w:val="22"/>
        </w:rPr>
        <w:t>Za výhodnější se považuj</w:t>
      </w:r>
      <w:r>
        <w:rPr>
          <w:rFonts w:ascii="Garamond" w:hAnsi="Garamond" w:cs="Arial"/>
          <w:sz w:val="22"/>
          <w:szCs w:val="22"/>
        </w:rPr>
        <w:t>í</w:t>
      </w:r>
      <w:r w:rsidRPr="00DB45AA">
        <w:rPr>
          <w:rFonts w:ascii="Garamond" w:hAnsi="Garamond" w:cs="Arial"/>
          <w:sz w:val="22"/>
          <w:szCs w:val="22"/>
        </w:rPr>
        <w:t xml:space="preserve"> nižší </w:t>
      </w:r>
      <w:r>
        <w:rPr>
          <w:rFonts w:ascii="Garamond" w:hAnsi="Garamond" w:cs="Arial"/>
          <w:sz w:val="22"/>
          <w:szCs w:val="22"/>
        </w:rPr>
        <w:t>náklady životního cyklu</w:t>
      </w:r>
      <w:r w:rsidRPr="00DB45AA">
        <w:rPr>
          <w:rFonts w:ascii="Garamond" w:hAnsi="Garamond" w:cs="Arial"/>
          <w:sz w:val="22"/>
          <w:szCs w:val="22"/>
        </w:rPr>
        <w:t>.</w:t>
      </w:r>
    </w:p>
    <w:p w14:paraId="7A4D5F8E" w14:textId="77777777" w:rsidR="006D25A9" w:rsidRDefault="006D25A9" w:rsidP="006D25A9">
      <w:pPr>
        <w:pStyle w:val="Odstavec"/>
        <w:numPr>
          <w:ilvl w:val="1"/>
          <w:numId w:val="20"/>
        </w:numPr>
        <w:spacing w:before="120" w:after="120" w:line="240" w:lineRule="auto"/>
        <w:ind w:hanging="502"/>
        <w:rPr>
          <w:rFonts w:ascii="Garamond" w:hAnsi="Garamond" w:cs="Arial"/>
          <w:sz w:val="22"/>
          <w:szCs w:val="22"/>
        </w:rPr>
      </w:pPr>
      <w:r w:rsidRPr="00EF3ED9">
        <w:rPr>
          <w:rFonts w:ascii="Garamond" w:hAnsi="Garamond" w:cs="Arial"/>
          <w:sz w:val="22"/>
          <w:szCs w:val="22"/>
          <w:u w:val="single"/>
        </w:rPr>
        <w:t>Náklady životního cyklu CELKEM</w:t>
      </w:r>
      <w:r w:rsidRPr="00EF3ED9">
        <w:rPr>
          <w:rFonts w:ascii="Garamond" w:hAnsi="Garamond" w:cs="Arial"/>
          <w:sz w:val="22"/>
          <w:szCs w:val="22"/>
        </w:rPr>
        <w:t xml:space="preserve"> se pro účely hodnocení nabídek rozumí součet nabídkové ceny za poskytnutí Předmětu plnění a nákladů souvisejících s jeho užíváním po dobu 5 let. Náklady budou </w:t>
      </w:r>
      <w:r w:rsidRPr="005B0A82">
        <w:rPr>
          <w:rFonts w:ascii="Garamond" w:hAnsi="Garamond" w:cs="Arial"/>
          <w:sz w:val="22"/>
          <w:szCs w:val="22"/>
        </w:rPr>
        <w:t>stanoveny p</w:t>
      </w:r>
      <w:r w:rsidRPr="00EF3ED9">
        <w:rPr>
          <w:rFonts w:ascii="Garamond" w:hAnsi="Garamond" w:cs="Arial"/>
          <w:sz w:val="22"/>
          <w:szCs w:val="22"/>
        </w:rPr>
        <w:t xml:space="preserve">odle zadavatelem požadovaného měsíčního objemu tisku na daném </w:t>
      </w:r>
      <w:r>
        <w:rPr>
          <w:rFonts w:ascii="Garamond" w:hAnsi="Garamond" w:cs="Arial"/>
          <w:sz w:val="22"/>
          <w:szCs w:val="22"/>
        </w:rPr>
        <w:t xml:space="preserve">typu </w:t>
      </w:r>
      <w:r w:rsidRPr="00EF3ED9">
        <w:rPr>
          <w:rFonts w:ascii="Garamond" w:hAnsi="Garamond" w:cs="Arial"/>
          <w:sz w:val="22"/>
          <w:szCs w:val="22"/>
        </w:rPr>
        <w:t xml:space="preserve">zařízení (dodavatel musí nabídnout vždy jen takové zařízení, jehož výrobcem doporučená provozní zátěž splňuje požadavky na měsíční objem tisku). </w:t>
      </w:r>
    </w:p>
    <w:p w14:paraId="650E8EB3" w14:textId="4C8D5BFA" w:rsidR="006D25A9" w:rsidRDefault="006D25A9" w:rsidP="006D25A9">
      <w:pPr>
        <w:pStyle w:val="Odstavec"/>
        <w:numPr>
          <w:ilvl w:val="1"/>
          <w:numId w:val="20"/>
        </w:numPr>
        <w:spacing w:before="120" w:after="120" w:line="240" w:lineRule="auto"/>
        <w:ind w:hanging="502"/>
        <w:rPr>
          <w:rFonts w:ascii="Garamond" w:hAnsi="Garamond" w:cs="Arial"/>
          <w:sz w:val="22"/>
          <w:szCs w:val="22"/>
        </w:rPr>
      </w:pPr>
      <w:bookmarkStart w:id="19" w:name="_Toc9514496"/>
      <w:r w:rsidRPr="00EF3ED9">
        <w:rPr>
          <w:rFonts w:ascii="Garamond" w:hAnsi="Garamond" w:cs="Arial"/>
          <w:sz w:val="22"/>
          <w:szCs w:val="22"/>
        </w:rPr>
        <w:t xml:space="preserve">Do nákladů souvisejících s užíváním Předmětu plnění dodavatel zahrne všechny náklady na pořízení originálního spotřebního materiálu </w:t>
      </w:r>
      <w:r>
        <w:rPr>
          <w:rFonts w:ascii="Garamond" w:hAnsi="Garamond" w:cs="Arial"/>
          <w:sz w:val="22"/>
          <w:szCs w:val="22"/>
        </w:rPr>
        <w:t>(z</w:t>
      </w:r>
      <w:r w:rsidRPr="00EF3ED9">
        <w:rPr>
          <w:rFonts w:ascii="Garamond" w:hAnsi="Garamond" w:cs="Arial"/>
          <w:sz w:val="22"/>
          <w:szCs w:val="22"/>
        </w:rPr>
        <w:t xml:space="preserve">a originální </w:t>
      </w:r>
      <w:r w:rsidRPr="00AB389D">
        <w:rPr>
          <w:rFonts w:ascii="Garamond" w:hAnsi="Garamond" w:cs="Arial"/>
          <w:sz w:val="22"/>
          <w:szCs w:val="22"/>
        </w:rPr>
        <w:t>spotřební materiál pro dané zařízení se považuje spotřební materiál vyrobený výrobcem daného zařízení</w:t>
      </w:r>
      <w:r w:rsidRPr="00EF3ED9">
        <w:rPr>
          <w:rFonts w:ascii="Garamond" w:hAnsi="Garamond" w:cs="Arial"/>
          <w:sz w:val="22"/>
          <w:szCs w:val="22"/>
        </w:rPr>
        <w:t xml:space="preserve">), který by zadavatel musel pořídit po dobu 5 let. </w:t>
      </w:r>
    </w:p>
    <w:p w14:paraId="7C7DA30A" w14:textId="77777777" w:rsidR="006D25A9" w:rsidRDefault="006D25A9" w:rsidP="006D25A9">
      <w:pPr>
        <w:pStyle w:val="Odstavec"/>
        <w:numPr>
          <w:ilvl w:val="1"/>
          <w:numId w:val="20"/>
        </w:numPr>
        <w:spacing w:before="120" w:after="120" w:line="240" w:lineRule="auto"/>
        <w:ind w:hanging="502"/>
        <w:rPr>
          <w:rFonts w:ascii="Garamond" w:hAnsi="Garamond" w:cs="Arial"/>
          <w:sz w:val="22"/>
          <w:szCs w:val="22"/>
        </w:rPr>
      </w:pPr>
      <w:r w:rsidRPr="008D1DB2">
        <w:rPr>
          <w:rFonts w:ascii="Garamond" w:hAnsi="Garamond" w:cs="Arial"/>
          <w:sz w:val="22"/>
          <w:szCs w:val="22"/>
        </w:rPr>
        <w:t xml:space="preserve">Originální spotřební materiál bude </w:t>
      </w:r>
      <w:r>
        <w:rPr>
          <w:rFonts w:ascii="Garamond" w:hAnsi="Garamond" w:cs="Arial"/>
          <w:sz w:val="22"/>
          <w:szCs w:val="22"/>
        </w:rPr>
        <w:t>uveden (kalkulován)</w:t>
      </w:r>
      <w:r w:rsidRPr="008D1DB2">
        <w:rPr>
          <w:rFonts w:ascii="Garamond" w:hAnsi="Garamond" w:cs="Arial"/>
          <w:sz w:val="22"/>
          <w:szCs w:val="22"/>
        </w:rPr>
        <w:t xml:space="preserve"> v nejvyšší </w:t>
      </w:r>
      <w:r>
        <w:rPr>
          <w:rFonts w:ascii="Garamond" w:hAnsi="Garamond" w:cs="Arial"/>
          <w:sz w:val="22"/>
          <w:szCs w:val="22"/>
        </w:rPr>
        <w:t xml:space="preserve">na trhu aktuálně běžně </w:t>
      </w:r>
      <w:r w:rsidRPr="008D1DB2">
        <w:rPr>
          <w:rFonts w:ascii="Garamond" w:hAnsi="Garamond" w:cs="Arial"/>
          <w:sz w:val="22"/>
          <w:szCs w:val="22"/>
        </w:rPr>
        <w:t>nabízené kapacitě nebo životnosti (tzv. „výtěžnosti“), kdy výtěžnost znamená počet vytištěných stran při 5 % pokrytí na běžný papír formátu A4.</w:t>
      </w:r>
      <w:r>
        <w:rPr>
          <w:rFonts w:ascii="Garamond" w:hAnsi="Garamond" w:cs="Arial"/>
          <w:sz w:val="22"/>
          <w:szCs w:val="22"/>
        </w:rPr>
        <w:t xml:space="preserve"> </w:t>
      </w:r>
    </w:p>
    <w:p w14:paraId="72A6457E" w14:textId="77777777" w:rsidR="006D25A9" w:rsidRPr="00EF3ED9" w:rsidRDefault="006D25A9" w:rsidP="006D25A9">
      <w:pPr>
        <w:pStyle w:val="Odstavec"/>
        <w:numPr>
          <w:ilvl w:val="1"/>
          <w:numId w:val="20"/>
        </w:numPr>
        <w:spacing w:before="120" w:after="120" w:line="240" w:lineRule="auto"/>
        <w:ind w:hanging="502"/>
        <w:rPr>
          <w:rFonts w:ascii="Garamond" w:hAnsi="Garamond" w:cs="Arial"/>
          <w:sz w:val="22"/>
          <w:szCs w:val="22"/>
        </w:rPr>
      </w:pPr>
      <w:r>
        <w:rPr>
          <w:rStyle w:val="Hypertextovodkaz"/>
          <w:rFonts w:ascii="Garamond" w:hAnsi="Garamond"/>
          <w:color w:val="auto"/>
          <w:sz w:val="22"/>
          <w:szCs w:val="22"/>
          <w:u w:val="none"/>
        </w:rPr>
        <w:t xml:space="preserve">Za </w:t>
      </w:r>
      <w:r w:rsidRPr="008D1DB2">
        <w:rPr>
          <w:rFonts w:ascii="Garamond" w:hAnsi="Garamond"/>
          <w:sz w:val="22"/>
          <w:szCs w:val="22"/>
        </w:rPr>
        <w:t xml:space="preserve">potřebný </w:t>
      </w:r>
      <w:r w:rsidRPr="008D1DB2">
        <w:rPr>
          <w:rStyle w:val="Hypertextovodkaz"/>
          <w:rFonts w:ascii="Garamond" w:hAnsi="Garamond"/>
          <w:color w:val="auto"/>
          <w:sz w:val="22"/>
          <w:szCs w:val="22"/>
          <w:u w:val="none"/>
        </w:rPr>
        <w:t xml:space="preserve">originální spotřební materiál </w:t>
      </w:r>
      <w:r>
        <w:rPr>
          <w:rStyle w:val="Hypertextovodkaz"/>
          <w:rFonts w:ascii="Garamond" w:hAnsi="Garamond"/>
          <w:color w:val="auto"/>
          <w:sz w:val="22"/>
          <w:szCs w:val="22"/>
          <w:u w:val="none"/>
        </w:rPr>
        <w:t xml:space="preserve">se považují pouze položky uvedené u </w:t>
      </w:r>
      <w:r w:rsidRPr="008D1DB2">
        <w:rPr>
          <w:rFonts w:ascii="Garamond" w:hAnsi="Garamond" w:cs="Arial"/>
          <w:sz w:val="22"/>
          <w:szCs w:val="22"/>
        </w:rPr>
        <w:t xml:space="preserve">nabízeného </w:t>
      </w:r>
      <w:r>
        <w:rPr>
          <w:rFonts w:ascii="Garamond" w:hAnsi="Garamond" w:cs="Arial"/>
          <w:sz w:val="22"/>
          <w:szCs w:val="22"/>
        </w:rPr>
        <w:t xml:space="preserve">typu zařízení na </w:t>
      </w:r>
      <w:hyperlink r:id="rId11" w:history="1">
        <w:r w:rsidRPr="00A66DBB">
          <w:rPr>
            <w:rStyle w:val="Hypertextovodkaz"/>
            <w:rFonts w:ascii="Garamond" w:hAnsi="Garamond"/>
            <w:sz w:val="22"/>
            <w:szCs w:val="22"/>
          </w:rPr>
          <w:t>https://tonermax.cz</w:t>
        </w:r>
      </w:hyperlink>
      <w:r>
        <w:rPr>
          <w:rFonts w:ascii="Garamond" w:hAnsi="Garamond"/>
          <w:sz w:val="22"/>
          <w:szCs w:val="22"/>
        </w:rPr>
        <w:t xml:space="preserve">, nebo jiných </w:t>
      </w:r>
      <w:r w:rsidRPr="008D1DB2">
        <w:rPr>
          <w:rFonts w:ascii="Garamond" w:hAnsi="Garamond"/>
          <w:sz w:val="22"/>
          <w:szCs w:val="22"/>
        </w:rPr>
        <w:t>veřejně dostupn</w:t>
      </w:r>
      <w:r>
        <w:rPr>
          <w:rFonts w:ascii="Garamond" w:hAnsi="Garamond"/>
          <w:sz w:val="22"/>
          <w:szCs w:val="22"/>
        </w:rPr>
        <w:t>ých</w:t>
      </w:r>
      <w:r w:rsidRPr="008D1DB2">
        <w:rPr>
          <w:rFonts w:ascii="Garamond" w:hAnsi="Garamond"/>
          <w:sz w:val="22"/>
          <w:szCs w:val="22"/>
        </w:rPr>
        <w:t xml:space="preserve"> </w:t>
      </w:r>
      <w:r>
        <w:rPr>
          <w:rFonts w:ascii="Garamond" w:hAnsi="Garamond"/>
          <w:sz w:val="22"/>
          <w:szCs w:val="22"/>
        </w:rPr>
        <w:t xml:space="preserve">internetových </w:t>
      </w:r>
      <w:r w:rsidRPr="008D1DB2">
        <w:rPr>
          <w:rFonts w:ascii="Garamond" w:hAnsi="Garamond"/>
          <w:sz w:val="22"/>
          <w:szCs w:val="22"/>
        </w:rPr>
        <w:t>zdroj</w:t>
      </w:r>
      <w:r>
        <w:rPr>
          <w:rFonts w:ascii="Garamond" w:hAnsi="Garamond"/>
          <w:sz w:val="22"/>
          <w:szCs w:val="22"/>
        </w:rPr>
        <w:t xml:space="preserve">ích (zejm. webové stránky výrobce). V případě, že dodavatel uvede originální spotřební materiál, který není u daného typu zařízení uveden na </w:t>
      </w:r>
      <w:hyperlink r:id="rId12" w:history="1">
        <w:r w:rsidRPr="00A66DBB">
          <w:rPr>
            <w:rStyle w:val="Hypertextovodkaz"/>
            <w:rFonts w:ascii="Garamond" w:hAnsi="Garamond"/>
            <w:sz w:val="22"/>
            <w:szCs w:val="22"/>
          </w:rPr>
          <w:t>https://tonermax.cz</w:t>
        </w:r>
      </w:hyperlink>
      <w:r>
        <w:rPr>
          <w:rFonts w:ascii="Garamond" w:hAnsi="Garamond"/>
          <w:sz w:val="22"/>
          <w:szCs w:val="22"/>
        </w:rPr>
        <w:t>, je povinen uvést v nabídce veřejný zdroj (zejm. konkrétní webový odkaz, nebo printsreen), z nějž je zřejmé, že uvedený originální spotřební materiál je použitelný v daném zařízení</w:t>
      </w:r>
      <w:r w:rsidRPr="008D1DB2">
        <w:rPr>
          <w:rFonts w:ascii="Garamond" w:hAnsi="Garamond" w:cs="Arial"/>
          <w:sz w:val="22"/>
          <w:szCs w:val="22"/>
        </w:rPr>
        <w:t>.</w:t>
      </w:r>
    </w:p>
    <w:p w14:paraId="7103F634" w14:textId="77777777" w:rsidR="006D25A9" w:rsidRPr="00043839" w:rsidRDefault="006D25A9" w:rsidP="006D25A9">
      <w:pPr>
        <w:pStyle w:val="Odstavec"/>
        <w:numPr>
          <w:ilvl w:val="1"/>
          <w:numId w:val="20"/>
        </w:numPr>
        <w:spacing w:before="120" w:after="120" w:line="240" w:lineRule="auto"/>
        <w:ind w:left="567" w:hanging="567"/>
        <w:rPr>
          <w:rFonts w:ascii="Garamond" w:hAnsi="Garamond"/>
          <w:sz w:val="22"/>
          <w:szCs w:val="22"/>
        </w:rPr>
      </w:pPr>
      <w:r w:rsidRPr="00BE0AD3">
        <w:rPr>
          <w:rFonts w:ascii="Garamond" w:hAnsi="Garamond" w:cs="Arial"/>
          <w:sz w:val="22"/>
          <w:szCs w:val="22"/>
        </w:rPr>
        <w:t>Náklady životního cyklu dodavatel vyčíslí na L</w:t>
      </w:r>
      <w:r w:rsidRPr="00BE0AD3">
        <w:rPr>
          <w:rFonts w:ascii="Garamond" w:hAnsi="Garamond"/>
          <w:sz w:val="22"/>
          <w:szCs w:val="22"/>
        </w:rPr>
        <w:t>istu NŽC</w:t>
      </w:r>
      <w:r w:rsidRPr="00D735C7">
        <w:rPr>
          <w:rFonts w:ascii="Garamond" w:hAnsi="Garamond" w:cs="Arial"/>
          <w:sz w:val="22"/>
          <w:szCs w:val="22"/>
        </w:rPr>
        <w:t>, kde všechny položky, potřebné k provozu 1 kusu</w:t>
      </w:r>
      <w:r w:rsidRPr="005350E2">
        <w:rPr>
          <w:rFonts w:ascii="Garamond" w:hAnsi="Garamond" w:cs="Arial"/>
          <w:sz w:val="22"/>
          <w:szCs w:val="22"/>
        </w:rPr>
        <w:t xml:space="preserve"> nabízeného </w:t>
      </w:r>
      <w:r w:rsidRPr="00BE0AD3">
        <w:rPr>
          <w:rFonts w:ascii="Garamond" w:hAnsi="Garamond" w:cs="Arial"/>
          <w:sz w:val="22"/>
          <w:szCs w:val="22"/>
        </w:rPr>
        <w:t>typu zařízení (mimo papíru), ocení nenulovou hodnotou. Z důvodu objektivity hodnocení NŽC nabízeného typu zařízení</w:t>
      </w:r>
      <w:r w:rsidRPr="00BE0AD3" w:rsidDel="00D312CC">
        <w:rPr>
          <w:rFonts w:ascii="Garamond" w:hAnsi="Garamond"/>
          <w:sz w:val="22"/>
          <w:szCs w:val="22"/>
        </w:rPr>
        <w:t xml:space="preserve"> </w:t>
      </w:r>
      <w:r w:rsidRPr="00BE0AD3">
        <w:rPr>
          <w:rFonts w:ascii="Garamond" w:hAnsi="Garamond"/>
          <w:sz w:val="22"/>
          <w:szCs w:val="22"/>
        </w:rPr>
        <w:t xml:space="preserve">použije dodavatel pro uvedení všech potřebných hodnot veřejně dostupné zdroje v tomto pořadí: č. 1 - </w:t>
      </w:r>
      <w:hyperlink r:id="rId13" w:history="1">
        <w:r w:rsidRPr="00BE0AD3">
          <w:rPr>
            <w:rStyle w:val="Hypertextovodkaz"/>
            <w:rFonts w:ascii="Garamond" w:hAnsi="Garamond"/>
            <w:sz w:val="22"/>
            <w:szCs w:val="22"/>
          </w:rPr>
          <w:t>https://tonermax.cz</w:t>
        </w:r>
      </w:hyperlink>
      <w:r w:rsidRPr="00BE0AD3">
        <w:rPr>
          <w:rStyle w:val="Hypertextovodkaz"/>
          <w:rFonts w:ascii="Garamond" w:hAnsi="Garamond"/>
          <w:sz w:val="22"/>
          <w:szCs w:val="22"/>
        </w:rPr>
        <w:t>,</w:t>
      </w:r>
      <w:r w:rsidRPr="00D735C7">
        <w:rPr>
          <w:rStyle w:val="Hypertextovodkaz"/>
          <w:rFonts w:ascii="Garamond" w:hAnsi="Garamond"/>
          <w:sz w:val="22"/>
          <w:szCs w:val="22"/>
          <w:u w:val="none"/>
        </w:rPr>
        <w:t xml:space="preserve"> </w:t>
      </w:r>
      <w:r w:rsidRPr="00D735C7">
        <w:rPr>
          <w:rStyle w:val="Hypertextovodkaz"/>
          <w:rFonts w:ascii="Garamond" w:hAnsi="Garamond"/>
          <w:color w:val="auto"/>
          <w:sz w:val="22"/>
          <w:szCs w:val="22"/>
          <w:u w:val="none"/>
        </w:rPr>
        <w:t>v případě že tento zdroj potřebný originální spotřební materiál nebude nabízet, bude použit zdroj</w:t>
      </w:r>
      <w:r w:rsidRPr="00D735C7">
        <w:rPr>
          <w:rFonts w:ascii="Garamond" w:hAnsi="Garamond"/>
          <w:sz w:val="22"/>
          <w:szCs w:val="22"/>
        </w:rPr>
        <w:t xml:space="preserve"> č. 2 -  </w:t>
      </w:r>
      <w:hyperlink r:id="rId14" w:history="1">
        <w:r w:rsidRPr="00BE0AD3">
          <w:rPr>
            <w:rStyle w:val="Hypertextovodkaz"/>
            <w:rFonts w:ascii="Garamond" w:hAnsi="Garamond"/>
            <w:sz w:val="22"/>
            <w:szCs w:val="22"/>
          </w:rPr>
          <w:t>https://www.miroluk.cz</w:t>
        </w:r>
      </w:hyperlink>
      <w:r w:rsidRPr="00BE0AD3">
        <w:rPr>
          <w:rFonts w:ascii="Garamond" w:hAnsi="Garamond"/>
          <w:sz w:val="22"/>
          <w:szCs w:val="22"/>
        </w:rPr>
        <w:t xml:space="preserve">. V případě, že potřebný </w:t>
      </w:r>
      <w:r w:rsidRPr="00D735C7">
        <w:rPr>
          <w:rStyle w:val="Hypertextovodkaz"/>
          <w:rFonts w:ascii="Garamond" w:hAnsi="Garamond"/>
          <w:color w:val="auto"/>
          <w:sz w:val="22"/>
          <w:szCs w:val="22"/>
          <w:u w:val="none"/>
        </w:rPr>
        <w:t xml:space="preserve">originální spotřební materiál nebude k dispozici ani na jednom z uvedených zdrojů, lze použít údaje z běžně dostupných internetových stránek s uvedením příslušného webového odkazu na Listu NŽC. </w:t>
      </w:r>
    </w:p>
    <w:p w14:paraId="1C883285" w14:textId="77777777" w:rsidR="006D25A9" w:rsidRPr="00BE0AD3" w:rsidRDefault="006D25A9" w:rsidP="006D25A9">
      <w:pPr>
        <w:pStyle w:val="Odstavec"/>
        <w:numPr>
          <w:ilvl w:val="1"/>
          <w:numId w:val="20"/>
        </w:numPr>
        <w:spacing w:before="120" w:after="120" w:line="240" w:lineRule="auto"/>
        <w:ind w:left="567" w:hanging="567"/>
        <w:rPr>
          <w:rFonts w:ascii="Garamond" w:hAnsi="Garamond"/>
          <w:sz w:val="22"/>
          <w:szCs w:val="22"/>
        </w:rPr>
      </w:pPr>
      <w:r w:rsidRPr="00BE0AD3">
        <w:rPr>
          <w:rFonts w:ascii="Garamond" w:hAnsi="Garamond" w:cs="Arial"/>
          <w:sz w:val="22"/>
          <w:szCs w:val="22"/>
        </w:rPr>
        <w:t xml:space="preserve">Dodavatel nebude položky </w:t>
      </w:r>
      <w:r>
        <w:rPr>
          <w:rFonts w:ascii="Garamond" w:hAnsi="Garamond" w:cs="Arial"/>
          <w:sz w:val="22"/>
          <w:szCs w:val="22"/>
        </w:rPr>
        <w:t xml:space="preserve">na Listu NŽC </w:t>
      </w:r>
      <w:r w:rsidRPr="00BE0AD3">
        <w:rPr>
          <w:rFonts w:ascii="Garamond" w:hAnsi="Garamond" w:cs="Arial"/>
          <w:sz w:val="22"/>
          <w:szCs w:val="22"/>
        </w:rPr>
        <w:t>slučovat ani vynechávat, nebude odstraňovat řádky ani sloupce. Pokud dodavatelem nabízený Předmět plnění bude k plnohodnotnému provozu (resp. požadovanému objemu měsíčního tisku) potřebovat jiný než zadavatelem uvedený spotřební materiál, uvede je</w:t>
      </w:r>
      <w:r w:rsidRPr="00D735C7">
        <w:rPr>
          <w:rFonts w:ascii="Garamond" w:hAnsi="Garamond" w:cs="Arial"/>
          <w:sz w:val="22"/>
          <w:szCs w:val="22"/>
        </w:rPr>
        <w:t>j dodavatel na Listu NŽC</w:t>
      </w:r>
      <w:r w:rsidRPr="00D735C7">
        <w:rPr>
          <w:rFonts w:ascii="Garamond" w:hAnsi="Garamond"/>
          <w:sz w:val="22"/>
          <w:szCs w:val="22"/>
        </w:rPr>
        <w:t xml:space="preserve"> </w:t>
      </w:r>
      <w:r w:rsidRPr="00D735C7">
        <w:rPr>
          <w:rFonts w:ascii="Garamond" w:hAnsi="Garamond" w:cs="Arial"/>
          <w:sz w:val="22"/>
          <w:szCs w:val="22"/>
        </w:rPr>
        <w:t xml:space="preserve">do položky označené „jiné“ u </w:t>
      </w:r>
      <w:r w:rsidRPr="00AD2B68">
        <w:rPr>
          <w:rFonts w:ascii="Garamond" w:hAnsi="Garamond" w:cs="Arial"/>
          <w:sz w:val="22"/>
          <w:szCs w:val="22"/>
        </w:rPr>
        <w:t>konkrétního Předmětu plnění.</w:t>
      </w:r>
      <w:r w:rsidRPr="006A1B63">
        <w:rPr>
          <w:rFonts w:ascii="Garamond" w:hAnsi="Garamond" w:cs="Arial"/>
          <w:sz w:val="22"/>
          <w:szCs w:val="22"/>
        </w:rPr>
        <w:t xml:space="preserve"> Po uvedení všech výše uvedených hodnot </w:t>
      </w:r>
      <w:r w:rsidRPr="005350E2">
        <w:rPr>
          <w:rFonts w:ascii="Garamond" w:hAnsi="Garamond" w:cs="Arial"/>
          <w:sz w:val="22"/>
          <w:szCs w:val="22"/>
        </w:rPr>
        <w:t>se</w:t>
      </w:r>
      <w:r w:rsidRPr="00BE0AD3">
        <w:rPr>
          <w:rFonts w:ascii="Garamond" w:hAnsi="Garamond" w:cs="Arial"/>
          <w:sz w:val="22"/>
          <w:szCs w:val="22"/>
        </w:rPr>
        <w:t xml:space="preserve"> náklady životního cyklu celkem pro požadovaný počet zařízení vypočtou automaticky</w:t>
      </w:r>
      <w:r>
        <w:rPr>
          <w:rFonts w:ascii="Garamond" w:hAnsi="Garamond" w:cs="Arial"/>
          <w:sz w:val="22"/>
          <w:szCs w:val="22"/>
        </w:rPr>
        <w:t>.</w:t>
      </w:r>
    </w:p>
    <w:p w14:paraId="5D33E875" w14:textId="77777777" w:rsidR="006D25A9" w:rsidRPr="00185D65" w:rsidRDefault="006D25A9" w:rsidP="006D25A9">
      <w:pPr>
        <w:pStyle w:val="Odstavec"/>
        <w:numPr>
          <w:ilvl w:val="1"/>
          <w:numId w:val="20"/>
        </w:numPr>
        <w:spacing w:before="120" w:after="120" w:line="240" w:lineRule="auto"/>
        <w:ind w:left="567" w:hanging="567"/>
        <w:rPr>
          <w:rFonts w:ascii="Garamond" w:hAnsi="Garamond"/>
          <w:sz w:val="22"/>
          <w:szCs w:val="22"/>
        </w:rPr>
      </w:pPr>
      <w:r w:rsidRPr="0092241D">
        <w:rPr>
          <w:rFonts w:ascii="Garamond" w:hAnsi="Garamond" w:cs="Arial"/>
          <w:sz w:val="22"/>
          <w:szCs w:val="22"/>
        </w:rPr>
        <w:lastRenderedPageBreak/>
        <w:t xml:space="preserve">Zadavatel si vyhrazuje právo dodavatelem uvedené údaje </w:t>
      </w:r>
      <w:r>
        <w:rPr>
          <w:rFonts w:ascii="Garamond" w:hAnsi="Garamond" w:cs="Arial"/>
          <w:sz w:val="22"/>
          <w:szCs w:val="22"/>
        </w:rPr>
        <w:t>na Listu NŽC,</w:t>
      </w:r>
      <w:r w:rsidRPr="0092241D">
        <w:rPr>
          <w:rFonts w:ascii="Garamond" w:hAnsi="Garamond" w:cs="Arial"/>
          <w:sz w:val="22"/>
          <w:szCs w:val="22"/>
        </w:rPr>
        <w:t xml:space="preserve"> týkající se originálního spotřebního materiálu</w:t>
      </w:r>
      <w:r>
        <w:rPr>
          <w:rFonts w:ascii="Garamond" w:hAnsi="Garamond" w:cs="Arial"/>
          <w:sz w:val="22"/>
          <w:szCs w:val="22"/>
        </w:rPr>
        <w:t>,</w:t>
      </w:r>
      <w:r w:rsidRPr="0092241D">
        <w:rPr>
          <w:rFonts w:ascii="Garamond" w:hAnsi="Garamond" w:cs="Arial"/>
          <w:sz w:val="22"/>
          <w:szCs w:val="22"/>
        </w:rPr>
        <w:t xml:space="preserve"> ověřit </w:t>
      </w:r>
      <w:r>
        <w:rPr>
          <w:rFonts w:ascii="Garamond" w:hAnsi="Garamond" w:cs="Arial"/>
          <w:sz w:val="22"/>
          <w:szCs w:val="22"/>
        </w:rPr>
        <w:t>v souladu s uvedenými pokyny pro uvedení položek a odpovídajících hodnot v čl.</w:t>
      </w:r>
      <w:r w:rsidRPr="0092241D">
        <w:rPr>
          <w:rFonts w:ascii="Garamond" w:hAnsi="Garamond" w:cs="Arial"/>
          <w:sz w:val="22"/>
          <w:szCs w:val="22"/>
        </w:rPr>
        <w:t xml:space="preserve"> </w:t>
      </w:r>
      <w:r>
        <w:rPr>
          <w:rFonts w:ascii="Garamond" w:hAnsi="Garamond" w:cs="Arial"/>
          <w:sz w:val="22"/>
          <w:szCs w:val="22"/>
        </w:rPr>
        <w:t>9.5</w:t>
      </w:r>
      <w:r w:rsidRPr="0092241D">
        <w:rPr>
          <w:rFonts w:ascii="Garamond" w:hAnsi="Garamond" w:cs="Arial"/>
          <w:sz w:val="22"/>
          <w:szCs w:val="22"/>
        </w:rPr>
        <w:t xml:space="preserve"> </w:t>
      </w:r>
      <w:r>
        <w:rPr>
          <w:rFonts w:ascii="Garamond" w:hAnsi="Garamond" w:cs="Arial"/>
          <w:sz w:val="22"/>
          <w:szCs w:val="22"/>
        </w:rPr>
        <w:t xml:space="preserve">a 9.6 </w:t>
      </w:r>
      <w:r w:rsidRPr="0092241D">
        <w:rPr>
          <w:rFonts w:ascii="Garamond" w:hAnsi="Garamond" w:cs="Arial"/>
          <w:sz w:val="22"/>
          <w:szCs w:val="22"/>
        </w:rPr>
        <w:t>této Výzvy.</w:t>
      </w:r>
      <w:r>
        <w:rPr>
          <w:rFonts w:ascii="Garamond" w:hAnsi="Garamond" w:cs="Arial"/>
          <w:sz w:val="22"/>
          <w:szCs w:val="22"/>
        </w:rPr>
        <w:t xml:space="preserve"> </w:t>
      </w:r>
      <w:r w:rsidRPr="00855E67">
        <w:rPr>
          <w:rFonts w:ascii="Garamond" w:hAnsi="Garamond"/>
          <w:sz w:val="22"/>
          <w:szCs w:val="22"/>
        </w:rPr>
        <w:t xml:space="preserve">Zadavatel si současně vyhrazuje právo požadovat po dodavateli ve smyslu ust. § 46 ZZVZ předložení </w:t>
      </w:r>
      <w:r w:rsidRPr="009701B1">
        <w:rPr>
          <w:rFonts w:ascii="Garamond" w:hAnsi="Garamond" w:cs="Arial"/>
          <w:sz w:val="22"/>
          <w:szCs w:val="22"/>
        </w:rPr>
        <w:t xml:space="preserve">údaje či dokladu (zejm. printscreen </w:t>
      </w:r>
      <w:r>
        <w:rPr>
          <w:rFonts w:ascii="Garamond" w:hAnsi="Garamond" w:cs="Arial"/>
          <w:sz w:val="22"/>
          <w:szCs w:val="22"/>
        </w:rPr>
        <w:t xml:space="preserve">z veřejně dostupných zdrojů </w:t>
      </w:r>
      <w:r>
        <w:rPr>
          <w:rFonts w:ascii="Garamond" w:hAnsi="Garamond"/>
          <w:sz w:val="22"/>
          <w:szCs w:val="22"/>
        </w:rPr>
        <w:t>uvedených v čl. 9.6 této Výzvy),</w:t>
      </w:r>
      <w:r>
        <w:rPr>
          <w:rFonts w:ascii="Garamond" w:hAnsi="Garamond" w:cs="Arial"/>
          <w:sz w:val="22"/>
          <w:szCs w:val="22"/>
        </w:rPr>
        <w:t xml:space="preserve"> </w:t>
      </w:r>
      <w:r w:rsidRPr="009701B1">
        <w:rPr>
          <w:rFonts w:ascii="Garamond" w:hAnsi="Garamond" w:cs="Arial"/>
          <w:sz w:val="22"/>
          <w:szCs w:val="22"/>
        </w:rPr>
        <w:t xml:space="preserve">který prokáže, </w:t>
      </w:r>
      <w:r>
        <w:rPr>
          <w:rFonts w:ascii="Garamond" w:hAnsi="Garamond" w:cs="Arial"/>
          <w:sz w:val="22"/>
          <w:szCs w:val="22"/>
        </w:rPr>
        <w:t xml:space="preserve">že uvedené cenové údaje spotřebního materiálu daného zařízení byly ke dni podání nabídky platné a spotřební materiál </w:t>
      </w:r>
      <w:r w:rsidRPr="00C934D2">
        <w:rPr>
          <w:rFonts w:ascii="Garamond" w:hAnsi="Garamond" w:cs="Arial"/>
          <w:sz w:val="22"/>
          <w:szCs w:val="22"/>
        </w:rPr>
        <w:t>potřebn</w:t>
      </w:r>
      <w:r w:rsidRPr="00D30398">
        <w:rPr>
          <w:rFonts w:ascii="Garamond" w:hAnsi="Garamond" w:cs="Arial"/>
          <w:sz w:val="22"/>
          <w:szCs w:val="22"/>
        </w:rPr>
        <w:t>ý</w:t>
      </w:r>
      <w:r w:rsidRPr="004026E8">
        <w:rPr>
          <w:rFonts w:ascii="Garamond" w:hAnsi="Garamond" w:cs="Arial"/>
          <w:sz w:val="22"/>
          <w:szCs w:val="22"/>
        </w:rPr>
        <w:t xml:space="preserve"> k</w:t>
      </w:r>
      <w:r>
        <w:rPr>
          <w:rFonts w:ascii="Garamond" w:hAnsi="Garamond" w:cs="Arial"/>
          <w:sz w:val="22"/>
          <w:szCs w:val="22"/>
        </w:rPr>
        <w:t> </w:t>
      </w:r>
      <w:r w:rsidRPr="004026E8">
        <w:rPr>
          <w:rFonts w:ascii="Garamond" w:hAnsi="Garamond" w:cs="Arial"/>
          <w:sz w:val="22"/>
          <w:szCs w:val="22"/>
        </w:rPr>
        <w:t>provozu</w:t>
      </w:r>
      <w:r>
        <w:rPr>
          <w:rFonts w:ascii="Garamond" w:hAnsi="Garamond" w:cs="Arial"/>
          <w:sz w:val="22"/>
          <w:szCs w:val="22"/>
        </w:rPr>
        <w:t xml:space="preserve"> daného zařízení (resp. požadovanému objemu měsíčního tisku) byl uveden v plném rozsahu. V případě, že dodavatel na výzvu Zadavatele, učiněnou ve smyslu ust. § 46 ZZVZ, požadované údaje či doklad (zejm. printscreen) nepředloží, může být z veřejné zakázky vyloučen.</w:t>
      </w:r>
    </w:p>
    <w:p w14:paraId="685EEDD0" w14:textId="77777777" w:rsidR="006D25A9" w:rsidRPr="00273ACB" w:rsidRDefault="006D25A9" w:rsidP="006D25A9">
      <w:pPr>
        <w:pStyle w:val="Odstavec"/>
        <w:numPr>
          <w:ilvl w:val="1"/>
          <w:numId w:val="20"/>
        </w:numPr>
        <w:spacing w:before="120" w:after="120" w:line="240" w:lineRule="auto"/>
        <w:ind w:left="567" w:hanging="567"/>
        <w:rPr>
          <w:rFonts w:ascii="Garamond" w:hAnsi="Garamond"/>
          <w:sz w:val="22"/>
          <w:szCs w:val="22"/>
        </w:rPr>
      </w:pPr>
      <w:r w:rsidRPr="00C934D2">
        <w:rPr>
          <w:rFonts w:ascii="Garamond" w:hAnsi="Garamond"/>
          <w:sz w:val="22"/>
          <w:szCs w:val="22"/>
        </w:rPr>
        <w:t xml:space="preserve">V případě, že dodavatel neuvede veškerý spotřební materiál </w:t>
      </w:r>
      <w:r w:rsidRPr="00C934D2">
        <w:rPr>
          <w:rFonts w:ascii="Garamond" w:hAnsi="Garamond" w:cs="Arial"/>
          <w:sz w:val="22"/>
          <w:szCs w:val="22"/>
        </w:rPr>
        <w:t>potřebn</w:t>
      </w:r>
      <w:r w:rsidRPr="00D30398">
        <w:rPr>
          <w:rFonts w:ascii="Garamond" w:hAnsi="Garamond" w:cs="Arial"/>
          <w:sz w:val="22"/>
          <w:szCs w:val="22"/>
        </w:rPr>
        <w:t>ý</w:t>
      </w:r>
      <w:r w:rsidRPr="004026E8">
        <w:rPr>
          <w:rFonts w:ascii="Garamond" w:hAnsi="Garamond" w:cs="Arial"/>
          <w:sz w:val="22"/>
          <w:szCs w:val="22"/>
        </w:rPr>
        <w:t xml:space="preserve"> k provozu nabízeného Předmětu plnění</w:t>
      </w:r>
      <w:r w:rsidRPr="00BE25AE">
        <w:rPr>
          <w:rFonts w:ascii="Garamond" w:hAnsi="Garamond" w:cs="Arial"/>
          <w:sz w:val="22"/>
          <w:szCs w:val="22"/>
        </w:rPr>
        <w:t xml:space="preserve"> (mimo papíru) </w:t>
      </w:r>
      <w:r w:rsidRPr="00BE25AE">
        <w:rPr>
          <w:rFonts w:ascii="Garamond" w:hAnsi="Garamond"/>
          <w:sz w:val="22"/>
          <w:szCs w:val="22"/>
        </w:rPr>
        <w:t>dostupný na veřejn</w:t>
      </w:r>
      <w:r>
        <w:rPr>
          <w:rFonts w:ascii="Garamond" w:hAnsi="Garamond"/>
          <w:sz w:val="22"/>
          <w:szCs w:val="22"/>
        </w:rPr>
        <w:t xml:space="preserve">ě dostupných </w:t>
      </w:r>
      <w:r w:rsidRPr="00BE25AE">
        <w:rPr>
          <w:rFonts w:ascii="Garamond" w:hAnsi="Garamond"/>
          <w:sz w:val="22"/>
          <w:szCs w:val="22"/>
        </w:rPr>
        <w:t>zdrojích uvedených v čl. 9.</w:t>
      </w:r>
      <w:r>
        <w:rPr>
          <w:rFonts w:ascii="Garamond" w:hAnsi="Garamond"/>
          <w:sz w:val="22"/>
          <w:szCs w:val="22"/>
        </w:rPr>
        <w:t>5</w:t>
      </w:r>
      <w:r w:rsidRPr="00BE25AE">
        <w:rPr>
          <w:rFonts w:ascii="Garamond" w:hAnsi="Garamond"/>
          <w:sz w:val="22"/>
          <w:szCs w:val="22"/>
        </w:rPr>
        <w:t xml:space="preserve"> této Výzvy nebo uvede nižší ceny </w:t>
      </w:r>
      <w:r>
        <w:rPr>
          <w:rFonts w:ascii="Garamond" w:hAnsi="Garamond"/>
          <w:sz w:val="22"/>
          <w:szCs w:val="22"/>
        </w:rPr>
        <w:t xml:space="preserve">originálního </w:t>
      </w:r>
      <w:r w:rsidRPr="00BE25AE">
        <w:rPr>
          <w:rFonts w:ascii="Garamond" w:hAnsi="Garamond"/>
          <w:sz w:val="22"/>
          <w:szCs w:val="22"/>
        </w:rPr>
        <w:t>spotřebního materiálu</w:t>
      </w:r>
      <w:r>
        <w:rPr>
          <w:rFonts w:ascii="Garamond" w:hAnsi="Garamond"/>
          <w:sz w:val="22"/>
          <w:szCs w:val="22"/>
        </w:rPr>
        <w:t>, než jsou zveřejněny na uvedených zdrojích ve smyslu čl. 9.6. této Výzvy</w:t>
      </w:r>
      <w:r w:rsidRPr="00BE25AE">
        <w:rPr>
          <w:rFonts w:ascii="Garamond" w:hAnsi="Garamond"/>
          <w:sz w:val="22"/>
          <w:szCs w:val="22"/>
        </w:rPr>
        <w:t xml:space="preserve">, může </w:t>
      </w:r>
      <w:r w:rsidRPr="00273ACB">
        <w:rPr>
          <w:rFonts w:ascii="Garamond" w:hAnsi="Garamond"/>
          <w:sz w:val="22"/>
          <w:szCs w:val="22"/>
        </w:rPr>
        <w:t>být z veřejné zakázky vyloučen.</w:t>
      </w:r>
    </w:p>
    <w:p w14:paraId="1C61EDA8" w14:textId="77777777" w:rsidR="006D25A9" w:rsidRDefault="006D25A9" w:rsidP="006D25A9">
      <w:pPr>
        <w:pStyle w:val="Odstavec"/>
        <w:numPr>
          <w:ilvl w:val="1"/>
          <w:numId w:val="20"/>
        </w:numPr>
        <w:spacing w:before="120" w:after="120" w:line="240" w:lineRule="auto"/>
        <w:ind w:left="567" w:hanging="567"/>
        <w:rPr>
          <w:rFonts w:ascii="Garamond" w:hAnsi="Garamond" w:cs="Arial"/>
          <w:sz w:val="22"/>
          <w:szCs w:val="22"/>
        </w:rPr>
      </w:pPr>
      <w:r w:rsidRPr="0092241D">
        <w:rPr>
          <w:rFonts w:ascii="Garamond" w:hAnsi="Garamond" w:cs="Arial"/>
          <w:sz w:val="22"/>
          <w:szCs w:val="22"/>
        </w:rPr>
        <w:t xml:space="preserve">V případě rovnosti </w:t>
      </w:r>
      <w:r>
        <w:rPr>
          <w:rFonts w:ascii="Garamond" w:hAnsi="Garamond" w:cs="Arial"/>
          <w:sz w:val="22"/>
          <w:szCs w:val="22"/>
        </w:rPr>
        <w:t>„N</w:t>
      </w:r>
      <w:r w:rsidRPr="0092241D">
        <w:rPr>
          <w:rFonts w:ascii="Garamond" w:hAnsi="Garamond" w:cs="Arial"/>
          <w:sz w:val="22"/>
          <w:szCs w:val="22"/>
        </w:rPr>
        <w:t xml:space="preserve">ákladů životního cyklu </w:t>
      </w:r>
      <w:r>
        <w:rPr>
          <w:rFonts w:ascii="Garamond" w:hAnsi="Garamond" w:cs="Arial"/>
          <w:sz w:val="22"/>
          <w:szCs w:val="22"/>
        </w:rPr>
        <w:t xml:space="preserve">CELKEM“ u </w:t>
      </w:r>
      <w:r w:rsidRPr="0092241D">
        <w:rPr>
          <w:rFonts w:ascii="Garamond" w:hAnsi="Garamond" w:cs="Arial"/>
          <w:sz w:val="22"/>
          <w:szCs w:val="22"/>
        </w:rPr>
        <w:t xml:space="preserve">více dodavatelů (dále jen „shodné nabídky“) se rozhodne o pořadí shodných nabídek na základě celkové výše nákladů souvisejících s užíváním Předmětu plnění po dobu 5 let </w:t>
      </w:r>
      <w:r>
        <w:rPr>
          <w:rFonts w:ascii="Garamond" w:hAnsi="Garamond" w:cs="Arial"/>
          <w:sz w:val="22"/>
          <w:szCs w:val="22"/>
        </w:rPr>
        <w:t xml:space="preserve">bez </w:t>
      </w:r>
      <w:r w:rsidRPr="0092241D">
        <w:rPr>
          <w:rFonts w:ascii="Garamond" w:hAnsi="Garamond" w:cs="Arial"/>
          <w:sz w:val="22"/>
          <w:szCs w:val="22"/>
        </w:rPr>
        <w:t xml:space="preserve">nabídkové ceny za poskytnutí Předmětu plnění (dále jen „související náklady“). Za výhodnější se považují nižší </w:t>
      </w:r>
      <w:r>
        <w:rPr>
          <w:rFonts w:ascii="Garamond" w:hAnsi="Garamond" w:cs="Arial"/>
          <w:sz w:val="22"/>
          <w:szCs w:val="22"/>
        </w:rPr>
        <w:t xml:space="preserve">celkové </w:t>
      </w:r>
      <w:r w:rsidRPr="0092241D">
        <w:rPr>
          <w:rFonts w:ascii="Garamond" w:hAnsi="Garamond" w:cs="Arial"/>
          <w:sz w:val="22"/>
          <w:szCs w:val="22"/>
        </w:rPr>
        <w:t xml:space="preserve">související náklady. </w:t>
      </w:r>
      <w:r>
        <w:rPr>
          <w:rFonts w:ascii="Garamond" w:hAnsi="Garamond" w:cs="Arial"/>
          <w:sz w:val="22"/>
          <w:szCs w:val="22"/>
        </w:rPr>
        <w:t>Tento způsob určení pořadí nabídek proběhne</w:t>
      </w:r>
      <w:r w:rsidRPr="0092241D">
        <w:rPr>
          <w:rFonts w:ascii="Garamond" w:hAnsi="Garamond" w:cs="Arial"/>
          <w:sz w:val="22"/>
          <w:szCs w:val="22"/>
        </w:rPr>
        <w:t xml:space="preserve"> pouze v případě, že bude jeho provedení nezbytné s ohledem na předpokládaný průběh zadávání veřejné zakázky, tj. zejména pokud bude shoda u nabídek, jež by byly po provedeném hodnocení nabídkami nejvýhodnějšími.</w:t>
      </w:r>
      <w:r w:rsidRPr="00923F89">
        <w:rPr>
          <w:rFonts w:ascii="Garamond" w:hAnsi="Garamond" w:cs="Arial"/>
          <w:sz w:val="22"/>
          <w:szCs w:val="22"/>
        </w:rPr>
        <w:t xml:space="preserve"> </w:t>
      </w:r>
    </w:p>
    <w:p w14:paraId="030D1DAE" w14:textId="77777777" w:rsidR="006D25A9" w:rsidRDefault="006D25A9" w:rsidP="006D25A9">
      <w:pPr>
        <w:pStyle w:val="Odstavec"/>
        <w:numPr>
          <w:ilvl w:val="1"/>
          <w:numId w:val="20"/>
        </w:numPr>
        <w:spacing w:before="120" w:after="120" w:line="240" w:lineRule="auto"/>
        <w:ind w:left="567" w:hanging="567"/>
        <w:rPr>
          <w:rFonts w:ascii="Garamond" w:hAnsi="Garamond" w:cs="Arial"/>
          <w:sz w:val="22"/>
          <w:szCs w:val="22"/>
        </w:rPr>
      </w:pPr>
      <w:r w:rsidRPr="00B45F57">
        <w:rPr>
          <w:rFonts w:ascii="Garamond" w:hAnsi="Garamond" w:cs="Arial"/>
          <w:sz w:val="22"/>
          <w:szCs w:val="22"/>
        </w:rPr>
        <w:t>V případě rovnosti</w:t>
      </w:r>
      <w:r w:rsidRPr="00DB45AA">
        <w:rPr>
          <w:rFonts w:ascii="Garamond" w:hAnsi="Garamond" w:cs="Arial"/>
          <w:sz w:val="22"/>
          <w:szCs w:val="22"/>
        </w:rPr>
        <w:t xml:space="preserve"> </w:t>
      </w:r>
      <w:r>
        <w:rPr>
          <w:rFonts w:ascii="Garamond" w:hAnsi="Garamond" w:cs="Arial"/>
          <w:sz w:val="22"/>
          <w:szCs w:val="22"/>
        </w:rPr>
        <w:t>celkové výše souvisejících nákladů</w:t>
      </w:r>
      <w:r w:rsidRPr="00DB45AA">
        <w:rPr>
          <w:rFonts w:ascii="Garamond" w:hAnsi="Garamond" w:cs="Arial"/>
          <w:sz w:val="22"/>
          <w:szCs w:val="22"/>
        </w:rPr>
        <w:t xml:space="preserve"> </w:t>
      </w:r>
      <w:r>
        <w:rPr>
          <w:rFonts w:ascii="Garamond" w:hAnsi="Garamond" w:cs="Arial"/>
          <w:sz w:val="22"/>
          <w:szCs w:val="22"/>
        </w:rPr>
        <w:t>dle čl. 9.10 této Výzvy u shodných nabídek</w:t>
      </w:r>
      <w:r w:rsidRPr="00DB45AA">
        <w:rPr>
          <w:rFonts w:ascii="Garamond" w:hAnsi="Garamond" w:cs="Arial"/>
          <w:sz w:val="22"/>
          <w:szCs w:val="22"/>
        </w:rPr>
        <w:t xml:space="preserve"> se rozhodne o pořadí shodných nabídek losem za účasti zástupců dotčených dodavatelů. Nabídka vylosovaného dodavatele bude považována za výhodnější ze shodných nabídek. Losování proběhne pouze v případě, že bude jeho provedení nezbytné s ohledem na předpokládaný průběh zadávání veřejné zakázky, tj. zejm</w:t>
      </w:r>
      <w:r>
        <w:rPr>
          <w:rFonts w:ascii="Garamond" w:hAnsi="Garamond" w:cs="Arial"/>
          <w:sz w:val="22"/>
          <w:szCs w:val="22"/>
        </w:rPr>
        <w:t>éna</w:t>
      </w:r>
      <w:r w:rsidRPr="00DB45AA">
        <w:rPr>
          <w:rFonts w:ascii="Garamond" w:hAnsi="Garamond" w:cs="Arial"/>
          <w:sz w:val="22"/>
          <w:szCs w:val="22"/>
        </w:rPr>
        <w:t xml:space="preserve"> pokud bude shoda u nabídek, jež by byly po provedeném hodnocení nabídkami nejvýhodnějšími.</w:t>
      </w:r>
    </w:p>
    <w:p w14:paraId="2D37C643" w14:textId="77777777" w:rsidR="006D25A9" w:rsidRDefault="006D25A9" w:rsidP="006D25A9">
      <w:pPr>
        <w:pStyle w:val="Odstavec"/>
        <w:numPr>
          <w:ilvl w:val="1"/>
          <w:numId w:val="20"/>
        </w:numPr>
        <w:spacing w:before="120" w:after="120" w:line="240" w:lineRule="auto"/>
        <w:ind w:left="567" w:hanging="567"/>
        <w:rPr>
          <w:rFonts w:ascii="Garamond" w:hAnsi="Garamond" w:cs="Arial"/>
          <w:sz w:val="22"/>
          <w:szCs w:val="22"/>
        </w:rPr>
      </w:pPr>
      <w:r w:rsidRPr="00DB45AA">
        <w:rPr>
          <w:rFonts w:ascii="Garamond" w:hAnsi="Garamond" w:cs="Arial"/>
          <w:sz w:val="22"/>
          <w:szCs w:val="22"/>
        </w:rPr>
        <w:t xml:space="preserve">O termínu losování budou dotčení dodavatelé </w:t>
      </w:r>
      <w:r>
        <w:rPr>
          <w:rFonts w:ascii="Garamond" w:hAnsi="Garamond" w:cs="Arial"/>
          <w:sz w:val="22"/>
          <w:szCs w:val="22"/>
        </w:rPr>
        <w:t>z</w:t>
      </w:r>
      <w:r w:rsidRPr="00DB45AA">
        <w:rPr>
          <w:rFonts w:ascii="Garamond" w:hAnsi="Garamond" w:cs="Arial"/>
          <w:sz w:val="22"/>
          <w:szCs w:val="22"/>
        </w:rPr>
        <w:t>adavatelem písemně vyrozuměni nejméně 3 pracovní dny předem</w:t>
      </w:r>
      <w:r>
        <w:rPr>
          <w:rFonts w:ascii="Garamond" w:hAnsi="Garamond" w:cs="Arial"/>
          <w:sz w:val="22"/>
          <w:szCs w:val="22"/>
        </w:rPr>
        <w:t>.</w:t>
      </w:r>
    </w:p>
    <w:p w14:paraId="232FAB9B" w14:textId="77777777" w:rsidR="006D25A9" w:rsidRDefault="006D25A9" w:rsidP="006D25A9">
      <w:pPr>
        <w:pStyle w:val="Odstavec"/>
        <w:numPr>
          <w:ilvl w:val="1"/>
          <w:numId w:val="20"/>
        </w:numPr>
        <w:spacing w:before="120" w:after="120" w:line="240" w:lineRule="auto"/>
        <w:ind w:left="567" w:hanging="567"/>
        <w:rPr>
          <w:rFonts w:ascii="Garamond" w:hAnsi="Garamond" w:cs="Arial"/>
          <w:sz w:val="22"/>
          <w:szCs w:val="22"/>
        </w:rPr>
      </w:pPr>
      <w:r>
        <w:rPr>
          <w:rFonts w:ascii="Garamond" w:hAnsi="Garamond" w:cs="Arial"/>
          <w:sz w:val="22"/>
          <w:szCs w:val="22"/>
        </w:rPr>
        <w:t>Pro vyloučení všech pochybností se stanoví, že bude-li různými dodavateli v nabídce uveden shodný spotřební materiál, mohou být jeho ceny, jež budou stanoveny v souladu s touto ZD (tj. zejm. bude-li doloženo stanovení správné ceny ve smyslu čl. 9.8 této ZD), pro účely hodnocení různé.</w:t>
      </w:r>
    </w:p>
    <w:p w14:paraId="4C0A3FB5" w14:textId="77777777" w:rsidR="006D25A9" w:rsidRPr="00923F89" w:rsidRDefault="006D25A9" w:rsidP="006D25A9">
      <w:pPr>
        <w:pStyle w:val="Odstavec"/>
        <w:numPr>
          <w:ilvl w:val="1"/>
          <w:numId w:val="20"/>
        </w:numPr>
        <w:spacing w:before="120" w:after="120" w:line="240" w:lineRule="auto"/>
        <w:ind w:left="567" w:hanging="567"/>
        <w:rPr>
          <w:rFonts w:ascii="Garamond" w:hAnsi="Garamond" w:cs="Arial"/>
          <w:sz w:val="22"/>
          <w:szCs w:val="22"/>
        </w:rPr>
      </w:pPr>
      <w:r>
        <w:rPr>
          <w:rFonts w:ascii="Garamond" w:hAnsi="Garamond" w:cs="Arial"/>
          <w:sz w:val="22"/>
          <w:szCs w:val="22"/>
        </w:rPr>
        <w:t xml:space="preserve">V případě, že všichni dodavatelé (popř. všichni dodavatelé vstupující do hodnocení) nabídnou identická zařízení, bude hodnocení provedeno pouze podle celkové nabídkové ceny zařízení, tj. při hodnocení nebudou zohledněny </w:t>
      </w:r>
      <w:r w:rsidRPr="00EF3ED9">
        <w:rPr>
          <w:rFonts w:ascii="Garamond" w:hAnsi="Garamond" w:cs="Arial"/>
          <w:sz w:val="22"/>
          <w:szCs w:val="22"/>
        </w:rPr>
        <w:t>náklad</w:t>
      </w:r>
      <w:r>
        <w:rPr>
          <w:rFonts w:ascii="Garamond" w:hAnsi="Garamond" w:cs="Arial"/>
          <w:sz w:val="22"/>
          <w:szCs w:val="22"/>
        </w:rPr>
        <w:t>y</w:t>
      </w:r>
      <w:r w:rsidRPr="00EF3ED9">
        <w:rPr>
          <w:rFonts w:ascii="Garamond" w:hAnsi="Garamond" w:cs="Arial"/>
          <w:sz w:val="22"/>
          <w:szCs w:val="22"/>
        </w:rPr>
        <w:t xml:space="preserve"> související</w:t>
      </w:r>
      <w:r>
        <w:rPr>
          <w:rFonts w:ascii="Garamond" w:hAnsi="Garamond" w:cs="Arial"/>
          <w:sz w:val="22"/>
          <w:szCs w:val="22"/>
        </w:rPr>
        <w:t xml:space="preserve"> s </w:t>
      </w:r>
      <w:r w:rsidRPr="00EF3ED9">
        <w:rPr>
          <w:rFonts w:ascii="Garamond" w:hAnsi="Garamond" w:cs="Arial"/>
          <w:sz w:val="22"/>
          <w:szCs w:val="22"/>
        </w:rPr>
        <w:t xml:space="preserve">užíváním </w:t>
      </w:r>
      <w:r>
        <w:rPr>
          <w:rFonts w:ascii="Garamond" w:hAnsi="Garamond" w:cs="Arial"/>
          <w:sz w:val="22"/>
          <w:szCs w:val="22"/>
        </w:rPr>
        <w:t xml:space="preserve">zařízení </w:t>
      </w:r>
      <w:r w:rsidRPr="00EF3ED9">
        <w:rPr>
          <w:rFonts w:ascii="Garamond" w:hAnsi="Garamond" w:cs="Arial"/>
          <w:sz w:val="22"/>
          <w:szCs w:val="22"/>
        </w:rPr>
        <w:t>po dobu 5 let</w:t>
      </w:r>
      <w:r>
        <w:rPr>
          <w:rFonts w:ascii="Garamond" w:hAnsi="Garamond" w:cs="Arial"/>
          <w:sz w:val="22"/>
          <w:szCs w:val="22"/>
        </w:rPr>
        <w:t xml:space="preserve">. Zadavatel si současně v tomto případě vyhrazuje i právo nezabývat se údaji uvedenými dodavateli pro určení </w:t>
      </w:r>
      <w:r w:rsidRPr="00EF3ED9">
        <w:rPr>
          <w:rFonts w:ascii="Garamond" w:hAnsi="Garamond" w:cs="Arial"/>
          <w:sz w:val="22"/>
          <w:szCs w:val="22"/>
        </w:rPr>
        <w:t>náklad</w:t>
      </w:r>
      <w:r>
        <w:rPr>
          <w:rFonts w:ascii="Garamond" w:hAnsi="Garamond" w:cs="Arial"/>
          <w:sz w:val="22"/>
          <w:szCs w:val="22"/>
        </w:rPr>
        <w:t>ů</w:t>
      </w:r>
      <w:r w:rsidRPr="00EF3ED9">
        <w:rPr>
          <w:rFonts w:ascii="Garamond" w:hAnsi="Garamond" w:cs="Arial"/>
          <w:sz w:val="22"/>
          <w:szCs w:val="22"/>
        </w:rPr>
        <w:t xml:space="preserve"> souvisejících </w:t>
      </w:r>
      <w:r>
        <w:rPr>
          <w:rFonts w:ascii="Garamond" w:hAnsi="Garamond" w:cs="Arial"/>
          <w:sz w:val="22"/>
          <w:szCs w:val="22"/>
        </w:rPr>
        <w:t xml:space="preserve">s </w:t>
      </w:r>
      <w:r w:rsidRPr="00EF3ED9">
        <w:rPr>
          <w:rFonts w:ascii="Garamond" w:hAnsi="Garamond" w:cs="Arial"/>
          <w:sz w:val="22"/>
          <w:szCs w:val="22"/>
        </w:rPr>
        <w:t xml:space="preserve">užíváním </w:t>
      </w:r>
      <w:r>
        <w:rPr>
          <w:rFonts w:ascii="Garamond" w:hAnsi="Garamond" w:cs="Arial"/>
          <w:sz w:val="22"/>
          <w:szCs w:val="22"/>
        </w:rPr>
        <w:t xml:space="preserve">zařízení </w:t>
      </w:r>
      <w:r w:rsidRPr="00EF3ED9">
        <w:rPr>
          <w:rFonts w:ascii="Garamond" w:hAnsi="Garamond" w:cs="Arial"/>
          <w:sz w:val="22"/>
          <w:szCs w:val="22"/>
        </w:rPr>
        <w:t>po dobu 5 let</w:t>
      </w:r>
      <w:r>
        <w:rPr>
          <w:rFonts w:ascii="Garamond" w:hAnsi="Garamond" w:cs="Arial"/>
          <w:sz w:val="22"/>
          <w:szCs w:val="22"/>
        </w:rPr>
        <w:t xml:space="preserve"> (tj. k případným rozdílným údajům uvedeným různými dodavateli se nepřihlíží, zadavatel nemusí ověřovat jejich správnost).</w:t>
      </w:r>
    </w:p>
    <w:p w14:paraId="660E6F18" w14:textId="77777777" w:rsidR="006D25A9" w:rsidRDefault="006D25A9" w:rsidP="006D25A9">
      <w:pPr>
        <w:pStyle w:val="Odstavec"/>
        <w:spacing w:before="120" w:after="120" w:line="240" w:lineRule="auto"/>
        <w:ind w:left="502" w:firstLine="0"/>
        <w:rPr>
          <w:rFonts w:ascii="Garamond" w:hAnsi="Garamond" w:cs="Arial"/>
          <w:sz w:val="22"/>
          <w:szCs w:val="22"/>
        </w:rPr>
      </w:pPr>
    </w:p>
    <w:p w14:paraId="73018E3F" w14:textId="49CC18BC" w:rsidR="002F419F" w:rsidRPr="00F4269B" w:rsidRDefault="00D05AA8" w:rsidP="00B31681">
      <w:pPr>
        <w:pStyle w:val="Nadpis1"/>
        <w:keepNext/>
        <w:numPr>
          <w:ilvl w:val="0"/>
          <w:numId w:val="7"/>
        </w:numPr>
        <w:spacing w:before="240"/>
        <w:contextualSpacing w:val="0"/>
        <w:rPr>
          <w:rFonts w:ascii="Garamond" w:hAnsi="Garamond"/>
          <w:sz w:val="24"/>
          <w:szCs w:val="24"/>
        </w:rPr>
      </w:pPr>
      <w:r w:rsidRPr="00F4269B">
        <w:rPr>
          <w:rFonts w:ascii="Garamond" w:hAnsi="Garamond"/>
          <w:sz w:val="24"/>
          <w:szCs w:val="24"/>
        </w:rPr>
        <w:t>Způsob zpracování nabídkové ceny</w:t>
      </w:r>
      <w:bookmarkEnd w:id="18"/>
      <w:bookmarkEnd w:id="19"/>
    </w:p>
    <w:p w14:paraId="17155053" w14:textId="779BCD8B" w:rsidR="00DB45AA" w:rsidRPr="00DB45AA" w:rsidRDefault="00DB45AA" w:rsidP="00F4269B">
      <w:pPr>
        <w:pStyle w:val="Odstavec"/>
        <w:numPr>
          <w:ilvl w:val="1"/>
          <w:numId w:val="21"/>
        </w:numPr>
        <w:spacing w:before="120" w:after="120"/>
        <w:ind w:left="561" w:hanging="561"/>
        <w:rPr>
          <w:rFonts w:ascii="Garamond" w:hAnsi="Garamond" w:cs="Arial"/>
          <w:sz w:val="22"/>
          <w:szCs w:val="22"/>
        </w:rPr>
      </w:pPr>
      <w:r w:rsidRPr="00DB45AA">
        <w:rPr>
          <w:rFonts w:ascii="Garamond" w:hAnsi="Garamond"/>
          <w:sz w:val="22"/>
          <w:szCs w:val="22"/>
        </w:rPr>
        <w:t xml:space="preserve">Nabídkovou cenou se rozumí celková cena za poskytnutí </w:t>
      </w:r>
      <w:r>
        <w:rPr>
          <w:rFonts w:ascii="Garamond" w:hAnsi="Garamond"/>
          <w:sz w:val="22"/>
          <w:szCs w:val="22"/>
        </w:rPr>
        <w:t>P</w:t>
      </w:r>
      <w:r w:rsidRPr="00DB45AA">
        <w:rPr>
          <w:rFonts w:ascii="Garamond" w:hAnsi="Garamond"/>
          <w:sz w:val="22"/>
          <w:szCs w:val="22"/>
        </w:rPr>
        <w:t xml:space="preserve">ředmětu plnění </w:t>
      </w:r>
      <w:r w:rsidRPr="00DB45AA">
        <w:rPr>
          <w:rFonts w:ascii="Garamond" w:hAnsi="Garamond"/>
          <w:b/>
          <w:sz w:val="22"/>
          <w:szCs w:val="22"/>
        </w:rPr>
        <w:t>bez DPH</w:t>
      </w:r>
      <w:r w:rsidRPr="00DB45AA">
        <w:rPr>
          <w:rFonts w:ascii="Garamond" w:hAnsi="Garamond"/>
          <w:sz w:val="22"/>
          <w:szCs w:val="22"/>
        </w:rPr>
        <w:t xml:space="preserve">. </w:t>
      </w:r>
    </w:p>
    <w:p w14:paraId="347F98A7" w14:textId="0A2FF537" w:rsidR="00DB45AA" w:rsidRPr="00DB45AA" w:rsidRDefault="00DB45AA" w:rsidP="00F4269B">
      <w:pPr>
        <w:pStyle w:val="Odstavec"/>
        <w:numPr>
          <w:ilvl w:val="1"/>
          <w:numId w:val="21"/>
        </w:numPr>
        <w:spacing w:before="120" w:after="120"/>
        <w:ind w:left="561" w:hanging="561"/>
        <w:rPr>
          <w:rFonts w:ascii="Garamond" w:hAnsi="Garamond"/>
          <w:sz w:val="22"/>
          <w:szCs w:val="22"/>
        </w:rPr>
      </w:pPr>
      <w:r w:rsidRPr="00DB45AA">
        <w:rPr>
          <w:rFonts w:ascii="Garamond" w:hAnsi="Garamond"/>
          <w:sz w:val="22"/>
          <w:szCs w:val="22"/>
        </w:rPr>
        <w:t xml:space="preserve">Nabídková cena bude stanovena jako cena nejvýše přípustná. Nabídková cena za </w:t>
      </w:r>
      <w:r w:rsidR="006579BB">
        <w:rPr>
          <w:rFonts w:ascii="Garamond" w:hAnsi="Garamond"/>
          <w:sz w:val="22"/>
          <w:szCs w:val="22"/>
        </w:rPr>
        <w:t>P</w:t>
      </w:r>
      <w:r w:rsidRPr="00DB45AA">
        <w:rPr>
          <w:rFonts w:ascii="Garamond" w:hAnsi="Garamond"/>
          <w:sz w:val="22"/>
          <w:szCs w:val="22"/>
        </w:rPr>
        <w:t xml:space="preserve">ředmět plnění bude zpracována podle věcného členění obsaženého v Příloze č. 2 </w:t>
      </w:r>
      <w:r>
        <w:rPr>
          <w:rFonts w:ascii="Garamond" w:hAnsi="Garamond"/>
          <w:sz w:val="22"/>
          <w:szCs w:val="22"/>
        </w:rPr>
        <w:t xml:space="preserve">Závazného </w:t>
      </w:r>
      <w:r w:rsidRPr="00DB45AA">
        <w:rPr>
          <w:rFonts w:ascii="Garamond" w:hAnsi="Garamond"/>
          <w:sz w:val="22"/>
          <w:szCs w:val="22"/>
        </w:rPr>
        <w:t xml:space="preserve">návrhu </w:t>
      </w:r>
      <w:r w:rsidR="005A575C">
        <w:rPr>
          <w:rFonts w:ascii="Garamond" w:hAnsi="Garamond"/>
          <w:sz w:val="22"/>
          <w:szCs w:val="22"/>
        </w:rPr>
        <w:t>s</w:t>
      </w:r>
      <w:r w:rsidRPr="00DB45AA">
        <w:rPr>
          <w:rFonts w:ascii="Garamond" w:hAnsi="Garamond"/>
          <w:sz w:val="22"/>
          <w:szCs w:val="22"/>
        </w:rPr>
        <w:t>mlouvy</w:t>
      </w:r>
      <w:r w:rsidR="00B64919">
        <w:rPr>
          <w:rFonts w:ascii="Garamond" w:hAnsi="Garamond"/>
          <w:sz w:val="22"/>
          <w:szCs w:val="22"/>
        </w:rPr>
        <w:t xml:space="preserve"> (techni</w:t>
      </w:r>
      <w:r w:rsidR="00E5758A">
        <w:rPr>
          <w:rFonts w:ascii="Garamond" w:hAnsi="Garamond"/>
          <w:sz w:val="22"/>
          <w:szCs w:val="22"/>
        </w:rPr>
        <w:t>c</w:t>
      </w:r>
      <w:r w:rsidR="00B64919">
        <w:rPr>
          <w:rFonts w:ascii="Garamond" w:hAnsi="Garamond"/>
          <w:sz w:val="22"/>
          <w:szCs w:val="22"/>
        </w:rPr>
        <w:t>ká specifikace Předmětu plnění)</w:t>
      </w:r>
      <w:r>
        <w:rPr>
          <w:rFonts w:ascii="Garamond" w:hAnsi="Garamond"/>
          <w:sz w:val="22"/>
          <w:szCs w:val="22"/>
        </w:rPr>
        <w:t xml:space="preserve">, tj. </w:t>
      </w:r>
      <w:r w:rsidRPr="005A575C">
        <w:rPr>
          <w:rFonts w:ascii="Garamond" w:hAnsi="Garamond"/>
          <w:b/>
          <w:sz w:val="22"/>
          <w:szCs w:val="22"/>
        </w:rPr>
        <w:t>oceněním všech položek tvořících Předmět plnění</w:t>
      </w:r>
      <w:r w:rsidRPr="00DB45AA">
        <w:rPr>
          <w:rFonts w:ascii="Garamond" w:hAnsi="Garamond"/>
          <w:sz w:val="22"/>
          <w:szCs w:val="22"/>
        </w:rPr>
        <w:t xml:space="preserve">. Nabídková cena bude uvedena </w:t>
      </w:r>
      <w:r w:rsidRPr="00DB45AA">
        <w:rPr>
          <w:rFonts w:ascii="Garamond" w:hAnsi="Garamond"/>
          <w:b/>
          <w:sz w:val="22"/>
          <w:szCs w:val="22"/>
        </w:rPr>
        <w:t xml:space="preserve">v české měně </w:t>
      </w:r>
      <w:r>
        <w:rPr>
          <w:rFonts w:ascii="Garamond" w:hAnsi="Garamond"/>
          <w:b/>
          <w:sz w:val="22"/>
          <w:szCs w:val="22"/>
        </w:rPr>
        <w:t xml:space="preserve">a </w:t>
      </w:r>
      <w:r w:rsidRPr="00DB45AA">
        <w:rPr>
          <w:rFonts w:ascii="Garamond" w:hAnsi="Garamond"/>
          <w:b/>
          <w:sz w:val="22"/>
          <w:szCs w:val="22"/>
        </w:rPr>
        <w:t>bez DPH</w:t>
      </w:r>
      <w:r w:rsidRPr="00DB45AA">
        <w:rPr>
          <w:rFonts w:ascii="Garamond" w:hAnsi="Garamond"/>
          <w:sz w:val="22"/>
          <w:szCs w:val="22"/>
        </w:rPr>
        <w:t>.</w:t>
      </w:r>
    </w:p>
    <w:p w14:paraId="1DBAF5DC" w14:textId="1D1D3422" w:rsidR="002F419F" w:rsidRDefault="00331F6E" w:rsidP="00F4269B">
      <w:pPr>
        <w:pStyle w:val="Odstavec"/>
        <w:numPr>
          <w:ilvl w:val="1"/>
          <w:numId w:val="21"/>
        </w:numPr>
        <w:spacing w:before="120" w:after="120"/>
        <w:ind w:left="561" w:hanging="561"/>
        <w:rPr>
          <w:rFonts w:ascii="Garamond" w:hAnsi="Garamond" w:cs="Arial"/>
          <w:sz w:val="22"/>
          <w:szCs w:val="22"/>
        </w:rPr>
      </w:pPr>
      <w:r w:rsidRPr="00DB45AA">
        <w:rPr>
          <w:rFonts w:ascii="Garamond" w:hAnsi="Garamond"/>
          <w:sz w:val="22"/>
          <w:szCs w:val="22"/>
        </w:rPr>
        <w:lastRenderedPageBreak/>
        <w:t xml:space="preserve">Nabídková cena </w:t>
      </w:r>
      <w:r>
        <w:rPr>
          <w:rFonts w:ascii="Garamond" w:hAnsi="Garamond"/>
          <w:sz w:val="22"/>
          <w:szCs w:val="22"/>
        </w:rPr>
        <w:t xml:space="preserve">bude </w:t>
      </w:r>
      <w:r w:rsidRPr="00331F6E">
        <w:rPr>
          <w:rFonts w:ascii="Garamond" w:hAnsi="Garamond"/>
          <w:sz w:val="22"/>
          <w:szCs w:val="22"/>
        </w:rPr>
        <w:t xml:space="preserve">obsahovat veškeré nutné náklady k řádné realizaci </w:t>
      </w:r>
      <w:r w:rsidR="00D06321">
        <w:rPr>
          <w:rFonts w:ascii="Garamond" w:hAnsi="Garamond"/>
          <w:sz w:val="22"/>
          <w:szCs w:val="22"/>
        </w:rPr>
        <w:t>P</w:t>
      </w:r>
      <w:r w:rsidRPr="00331F6E">
        <w:rPr>
          <w:rFonts w:ascii="Garamond" w:hAnsi="Garamond"/>
          <w:sz w:val="22"/>
          <w:szCs w:val="22"/>
        </w:rPr>
        <w:t xml:space="preserve">ředmětu </w:t>
      </w:r>
      <w:r w:rsidR="00D06321">
        <w:rPr>
          <w:rFonts w:ascii="Garamond" w:hAnsi="Garamond"/>
          <w:sz w:val="22"/>
          <w:szCs w:val="22"/>
        </w:rPr>
        <w:t>plnění</w:t>
      </w:r>
      <w:r w:rsidRPr="00331F6E">
        <w:rPr>
          <w:rFonts w:ascii="Garamond" w:hAnsi="Garamond"/>
          <w:sz w:val="22"/>
          <w:szCs w:val="22"/>
        </w:rPr>
        <w:t xml:space="preserve"> včetně všech nákladů souvisejících (poplatky, cla, doprava apod.) a </w:t>
      </w:r>
      <w:r w:rsidR="00D05AA8" w:rsidRPr="00331F6E">
        <w:rPr>
          <w:rFonts w:ascii="Garamond" w:hAnsi="Garamond" w:cs="Arial"/>
          <w:sz w:val="22"/>
          <w:szCs w:val="22"/>
        </w:rPr>
        <w:t xml:space="preserve">bude stanovena pro danou dobu plnění jako cena nejvýše </w:t>
      </w:r>
      <w:r w:rsidR="00D05AA8" w:rsidRPr="00331F6E">
        <w:rPr>
          <w:rFonts w:ascii="Garamond" w:hAnsi="Garamond"/>
          <w:sz w:val="22"/>
          <w:szCs w:val="22"/>
        </w:rPr>
        <w:t>přípustná</w:t>
      </w:r>
      <w:r w:rsidR="00D05AA8" w:rsidRPr="00331F6E">
        <w:rPr>
          <w:rFonts w:ascii="Garamond" w:hAnsi="Garamond" w:cs="Arial"/>
          <w:sz w:val="22"/>
          <w:szCs w:val="22"/>
        </w:rPr>
        <w:t xml:space="preserve"> se započtením veškerých nákladů, rizik, zisku a dalších kurzových či finančních vlivů po celou dobu realizace </w:t>
      </w:r>
      <w:r w:rsidR="005A575C" w:rsidRPr="00331F6E">
        <w:rPr>
          <w:rFonts w:ascii="Garamond" w:hAnsi="Garamond" w:cs="Arial"/>
          <w:sz w:val="22"/>
          <w:szCs w:val="22"/>
        </w:rPr>
        <w:t xml:space="preserve">veřejné </w:t>
      </w:r>
      <w:r w:rsidR="00D05AA8" w:rsidRPr="00331F6E">
        <w:rPr>
          <w:rFonts w:ascii="Garamond" w:hAnsi="Garamond" w:cs="Arial"/>
          <w:sz w:val="22"/>
          <w:szCs w:val="22"/>
        </w:rPr>
        <w:t>zakázky</w:t>
      </w:r>
      <w:r w:rsidR="008A6E01" w:rsidRPr="00331F6E">
        <w:rPr>
          <w:rFonts w:ascii="Garamond" w:hAnsi="Garamond" w:cs="Arial"/>
          <w:sz w:val="22"/>
          <w:szCs w:val="22"/>
        </w:rPr>
        <w:t>.</w:t>
      </w:r>
    </w:p>
    <w:p w14:paraId="4ECF8C3E" w14:textId="79AABC00" w:rsidR="00D06321" w:rsidRPr="000A4564" w:rsidRDefault="000A4564" w:rsidP="00F4269B">
      <w:pPr>
        <w:pStyle w:val="Odstavec"/>
        <w:numPr>
          <w:ilvl w:val="1"/>
          <w:numId w:val="21"/>
        </w:numPr>
        <w:spacing w:before="120" w:after="120"/>
        <w:ind w:left="561" w:hanging="561"/>
        <w:rPr>
          <w:rFonts w:ascii="Garamond" w:hAnsi="Garamond"/>
          <w:sz w:val="22"/>
          <w:szCs w:val="22"/>
        </w:rPr>
      </w:pPr>
      <w:r>
        <w:rPr>
          <w:rFonts w:ascii="Garamond" w:hAnsi="Garamond"/>
          <w:sz w:val="22"/>
          <w:szCs w:val="22"/>
        </w:rPr>
        <w:t>Celková nabídková cena</w:t>
      </w:r>
      <w:r w:rsidR="00D06321" w:rsidRPr="000A4564">
        <w:rPr>
          <w:rFonts w:ascii="Garamond" w:hAnsi="Garamond"/>
          <w:sz w:val="22"/>
          <w:szCs w:val="22"/>
        </w:rPr>
        <w:t xml:space="preserve"> musí být </w:t>
      </w:r>
      <w:r>
        <w:rPr>
          <w:rFonts w:ascii="Garamond" w:hAnsi="Garamond"/>
          <w:sz w:val="22"/>
          <w:szCs w:val="22"/>
        </w:rPr>
        <w:t xml:space="preserve">uvedena rovněž </w:t>
      </w:r>
      <w:r w:rsidR="00D06321" w:rsidRPr="000A4564">
        <w:rPr>
          <w:rFonts w:ascii="Garamond" w:hAnsi="Garamond"/>
          <w:sz w:val="22"/>
          <w:szCs w:val="22"/>
        </w:rPr>
        <w:t>v</w:t>
      </w:r>
      <w:r>
        <w:rPr>
          <w:rFonts w:ascii="Garamond" w:hAnsi="Garamond"/>
          <w:sz w:val="22"/>
          <w:szCs w:val="22"/>
        </w:rPr>
        <w:t xml:space="preserve"> čl. 2.2 </w:t>
      </w:r>
      <w:r w:rsidR="00D06321" w:rsidRPr="000A4564">
        <w:rPr>
          <w:rFonts w:ascii="Garamond" w:hAnsi="Garamond"/>
          <w:sz w:val="22"/>
          <w:szCs w:val="22"/>
        </w:rPr>
        <w:t>Závazné</w:t>
      </w:r>
      <w:r>
        <w:rPr>
          <w:rFonts w:ascii="Garamond" w:hAnsi="Garamond"/>
          <w:sz w:val="22"/>
          <w:szCs w:val="22"/>
        </w:rPr>
        <w:t>ho</w:t>
      </w:r>
      <w:r w:rsidR="00D06321" w:rsidRPr="000A4564">
        <w:rPr>
          <w:rFonts w:ascii="Garamond" w:hAnsi="Garamond"/>
          <w:sz w:val="22"/>
          <w:szCs w:val="22"/>
        </w:rPr>
        <w:t xml:space="preserve"> návrhu smlouvy</w:t>
      </w:r>
      <w:r>
        <w:rPr>
          <w:rFonts w:ascii="Garamond" w:hAnsi="Garamond"/>
          <w:sz w:val="22"/>
          <w:szCs w:val="22"/>
        </w:rPr>
        <w:t>, a to ve shodné výši jako v</w:t>
      </w:r>
      <w:r w:rsidR="00D06321" w:rsidRPr="000A4564">
        <w:rPr>
          <w:rFonts w:ascii="Garamond" w:hAnsi="Garamond"/>
          <w:sz w:val="22"/>
          <w:szCs w:val="22"/>
        </w:rPr>
        <w:t xml:space="preserve"> Příloze č. 2 </w:t>
      </w:r>
      <w:r>
        <w:rPr>
          <w:rFonts w:ascii="Garamond" w:hAnsi="Garamond"/>
          <w:sz w:val="22"/>
          <w:szCs w:val="22"/>
        </w:rPr>
        <w:t>ve smyslu čl. 10.2 této Výzvy.</w:t>
      </w:r>
      <w:r w:rsidR="00D06321" w:rsidRPr="000A4564">
        <w:rPr>
          <w:rFonts w:ascii="Garamond" w:hAnsi="Garamond"/>
          <w:sz w:val="22"/>
          <w:szCs w:val="22"/>
        </w:rPr>
        <w:t xml:space="preserve"> V opačném případě může být dodavatel </w:t>
      </w:r>
      <w:r>
        <w:rPr>
          <w:rFonts w:ascii="Garamond" w:hAnsi="Garamond"/>
          <w:sz w:val="22"/>
          <w:szCs w:val="22"/>
        </w:rPr>
        <w:t xml:space="preserve">vyloučen ze zadávání </w:t>
      </w:r>
      <w:r w:rsidR="00D06321" w:rsidRPr="000A4564">
        <w:rPr>
          <w:rFonts w:ascii="Garamond" w:hAnsi="Garamond"/>
          <w:sz w:val="22"/>
          <w:szCs w:val="22"/>
        </w:rPr>
        <w:t>veřejné zakázky.</w:t>
      </w:r>
    </w:p>
    <w:p w14:paraId="6AFEF267" w14:textId="167F35EE" w:rsidR="00342F71" w:rsidRPr="00223F91" w:rsidRDefault="00342F71" w:rsidP="00B31681">
      <w:pPr>
        <w:pStyle w:val="Nadpis1"/>
        <w:keepNext/>
        <w:numPr>
          <w:ilvl w:val="0"/>
          <w:numId w:val="7"/>
        </w:numPr>
        <w:spacing w:before="240"/>
        <w:contextualSpacing w:val="0"/>
        <w:rPr>
          <w:rFonts w:ascii="Garamond" w:hAnsi="Garamond"/>
          <w:sz w:val="24"/>
          <w:szCs w:val="24"/>
        </w:rPr>
      </w:pPr>
      <w:bookmarkStart w:id="20" w:name="_Toc9514502"/>
      <w:bookmarkStart w:id="21" w:name="_Toc377968665"/>
      <w:r w:rsidRPr="00223F91">
        <w:rPr>
          <w:rFonts w:ascii="Garamond" w:hAnsi="Garamond"/>
          <w:sz w:val="24"/>
          <w:szCs w:val="24"/>
        </w:rPr>
        <w:t xml:space="preserve">Vysvětlení </w:t>
      </w:r>
      <w:r w:rsidR="000A4564" w:rsidRPr="00223F91">
        <w:rPr>
          <w:rFonts w:ascii="Garamond" w:hAnsi="Garamond"/>
          <w:sz w:val="24"/>
          <w:szCs w:val="24"/>
        </w:rPr>
        <w:t>zadávacích podmínek</w:t>
      </w:r>
    </w:p>
    <w:p w14:paraId="145D55C1" w14:textId="5ABCAAE9" w:rsidR="00342F71" w:rsidRPr="00331F6E" w:rsidRDefault="00342F71" w:rsidP="00961D50">
      <w:pPr>
        <w:pStyle w:val="Odstavec"/>
        <w:numPr>
          <w:ilvl w:val="1"/>
          <w:numId w:val="23"/>
        </w:numPr>
        <w:spacing w:before="120" w:after="120"/>
        <w:ind w:left="567" w:hanging="567"/>
        <w:rPr>
          <w:rFonts w:ascii="Garamond" w:hAnsi="Garamond" w:cs="Garamond"/>
          <w:color w:val="000000"/>
          <w:sz w:val="22"/>
          <w:szCs w:val="22"/>
        </w:rPr>
      </w:pPr>
      <w:r w:rsidRPr="00331F6E">
        <w:rPr>
          <w:rFonts w:ascii="Garamond" w:hAnsi="Garamond" w:cs="Garamond"/>
          <w:color w:val="000000"/>
          <w:sz w:val="22"/>
          <w:szCs w:val="22"/>
        </w:rPr>
        <w:t xml:space="preserve">Dodavatel je oprávněn požadovat po </w:t>
      </w:r>
      <w:r w:rsidR="00BB6C3E">
        <w:rPr>
          <w:rFonts w:ascii="Garamond" w:hAnsi="Garamond" w:cs="Garamond"/>
          <w:color w:val="000000"/>
          <w:sz w:val="22"/>
          <w:szCs w:val="22"/>
        </w:rPr>
        <w:t>z</w:t>
      </w:r>
      <w:r w:rsidRPr="00331F6E">
        <w:rPr>
          <w:rFonts w:ascii="Garamond" w:hAnsi="Garamond" w:cs="Garamond"/>
          <w:color w:val="000000"/>
          <w:sz w:val="22"/>
          <w:szCs w:val="22"/>
        </w:rPr>
        <w:t xml:space="preserve">adavateli vysvětlení </w:t>
      </w:r>
      <w:r w:rsidR="000A4564">
        <w:rPr>
          <w:rFonts w:ascii="Garamond" w:hAnsi="Garamond" w:cs="Garamond"/>
          <w:color w:val="000000"/>
          <w:sz w:val="22"/>
          <w:szCs w:val="22"/>
        </w:rPr>
        <w:t>zadávacích podmínek</w:t>
      </w:r>
      <w:r w:rsidRPr="00331F6E">
        <w:rPr>
          <w:rFonts w:ascii="Garamond" w:hAnsi="Garamond" w:cs="Garamond"/>
          <w:color w:val="000000"/>
          <w:sz w:val="22"/>
          <w:szCs w:val="22"/>
        </w:rPr>
        <w:t xml:space="preserve">, přičemž žádost musí být dodavatelem podána </w:t>
      </w:r>
      <w:r w:rsidRPr="00331F6E">
        <w:rPr>
          <w:rFonts w:ascii="Garamond" w:hAnsi="Garamond" w:cs="Garamond"/>
          <w:b/>
          <w:color w:val="000000"/>
          <w:sz w:val="22"/>
          <w:szCs w:val="22"/>
        </w:rPr>
        <w:t xml:space="preserve">nejpozději ve lhůtě </w:t>
      </w:r>
      <w:r w:rsidR="00331F6E">
        <w:rPr>
          <w:rFonts w:ascii="Garamond" w:hAnsi="Garamond" w:cs="Garamond"/>
          <w:b/>
          <w:color w:val="000000"/>
          <w:sz w:val="22"/>
          <w:szCs w:val="22"/>
        </w:rPr>
        <w:t>pět (</w:t>
      </w:r>
      <w:r w:rsidRPr="00331F6E">
        <w:rPr>
          <w:rFonts w:ascii="Garamond" w:hAnsi="Garamond" w:cs="Garamond"/>
          <w:b/>
          <w:color w:val="000000"/>
          <w:sz w:val="22"/>
          <w:szCs w:val="22"/>
        </w:rPr>
        <w:t>5</w:t>
      </w:r>
      <w:r w:rsidR="00331F6E">
        <w:rPr>
          <w:rFonts w:ascii="Garamond" w:hAnsi="Garamond" w:cs="Garamond"/>
          <w:b/>
          <w:color w:val="000000"/>
          <w:sz w:val="22"/>
          <w:szCs w:val="22"/>
        </w:rPr>
        <w:t>)</w:t>
      </w:r>
      <w:r w:rsidRPr="00331F6E">
        <w:rPr>
          <w:rFonts w:ascii="Garamond" w:hAnsi="Garamond" w:cs="Garamond"/>
          <w:b/>
          <w:color w:val="000000"/>
          <w:sz w:val="22"/>
          <w:szCs w:val="22"/>
        </w:rPr>
        <w:t xml:space="preserve"> pracovních dnů před uplynutím lhůty pro podání nabídek</w:t>
      </w:r>
      <w:r w:rsidRPr="00331F6E">
        <w:rPr>
          <w:rFonts w:ascii="Garamond" w:hAnsi="Garamond" w:cs="Garamond"/>
          <w:color w:val="000000"/>
          <w:sz w:val="22"/>
          <w:szCs w:val="22"/>
        </w:rPr>
        <w:t>, a</w:t>
      </w:r>
      <w:r w:rsidR="00331F6E">
        <w:rPr>
          <w:rFonts w:ascii="Garamond" w:hAnsi="Garamond" w:cs="Garamond"/>
          <w:color w:val="000000"/>
          <w:sz w:val="22"/>
          <w:szCs w:val="22"/>
        </w:rPr>
        <w:t> </w:t>
      </w:r>
      <w:r w:rsidRPr="00331F6E">
        <w:rPr>
          <w:rFonts w:ascii="Garamond" w:hAnsi="Garamond" w:cs="Garamond"/>
          <w:color w:val="000000"/>
          <w:sz w:val="22"/>
          <w:szCs w:val="22"/>
        </w:rPr>
        <w:t xml:space="preserve">to výhradně písemně a elektronicky prostřednictvím elektronického nástroje E-ZAK </w:t>
      </w:r>
      <w:r w:rsidR="00FC0944" w:rsidRPr="00331F6E">
        <w:rPr>
          <w:rFonts w:ascii="Garamond" w:hAnsi="Garamond" w:cs="Garamond"/>
          <w:color w:val="000000"/>
          <w:sz w:val="22"/>
          <w:szCs w:val="22"/>
        </w:rPr>
        <w:t>(</w:t>
      </w:r>
      <w:r w:rsidRPr="00331F6E">
        <w:rPr>
          <w:rFonts w:ascii="Garamond" w:hAnsi="Garamond" w:cs="Garamond"/>
          <w:color w:val="000000"/>
          <w:sz w:val="22"/>
          <w:szCs w:val="22"/>
        </w:rPr>
        <w:t xml:space="preserve">příslušného odkazu dle čl. 1 této </w:t>
      </w:r>
      <w:r w:rsidR="000A4564">
        <w:rPr>
          <w:rFonts w:ascii="Garamond" w:hAnsi="Garamond" w:cs="Garamond"/>
          <w:color w:val="000000"/>
          <w:sz w:val="22"/>
          <w:szCs w:val="22"/>
        </w:rPr>
        <w:t>Výzvy</w:t>
      </w:r>
      <w:r w:rsidR="00FC0944" w:rsidRPr="00331F6E">
        <w:rPr>
          <w:rFonts w:ascii="Garamond" w:hAnsi="Garamond" w:cs="Garamond"/>
          <w:color w:val="000000"/>
          <w:sz w:val="22"/>
          <w:szCs w:val="22"/>
        </w:rPr>
        <w:t>)</w:t>
      </w:r>
      <w:r w:rsidRPr="00331F6E">
        <w:rPr>
          <w:rFonts w:ascii="Garamond" w:hAnsi="Garamond" w:cs="Garamond"/>
          <w:color w:val="000000"/>
          <w:sz w:val="22"/>
          <w:szCs w:val="22"/>
        </w:rPr>
        <w:t>.</w:t>
      </w:r>
    </w:p>
    <w:p w14:paraId="0A6AAD82" w14:textId="412A6373" w:rsidR="00342F71" w:rsidRPr="00331F6E" w:rsidRDefault="00342F71" w:rsidP="00961D50">
      <w:pPr>
        <w:pStyle w:val="Odstavec"/>
        <w:numPr>
          <w:ilvl w:val="1"/>
          <w:numId w:val="23"/>
        </w:numPr>
        <w:spacing w:before="120" w:after="120"/>
        <w:ind w:left="567" w:hanging="567"/>
        <w:rPr>
          <w:rFonts w:ascii="Garamond" w:hAnsi="Garamond" w:cs="Garamond"/>
          <w:color w:val="000000"/>
          <w:sz w:val="22"/>
          <w:szCs w:val="22"/>
        </w:rPr>
      </w:pPr>
      <w:r w:rsidRPr="00331F6E">
        <w:rPr>
          <w:rFonts w:ascii="Garamond" w:hAnsi="Garamond" w:cs="Garamond"/>
          <w:color w:val="000000"/>
          <w:sz w:val="22"/>
          <w:szCs w:val="22"/>
        </w:rPr>
        <w:t xml:space="preserve">K řádně a včas podané žádosti poskytne zadavatel vysvětlení </w:t>
      </w:r>
      <w:r w:rsidR="000A4564">
        <w:rPr>
          <w:rFonts w:ascii="Garamond" w:hAnsi="Garamond" w:cs="Garamond"/>
          <w:color w:val="000000"/>
          <w:sz w:val="22"/>
          <w:szCs w:val="22"/>
        </w:rPr>
        <w:t>zadávacích podmínek</w:t>
      </w:r>
      <w:r w:rsidR="000A4564" w:rsidRPr="00331F6E">
        <w:rPr>
          <w:rFonts w:ascii="Garamond" w:hAnsi="Garamond" w:cs="Garamond"/>
          <w:color w:val="000000"/>
          <w:sz w:val="22"/>
          <w:szCs w:val="22"/>
        </w:rPr>
        <w:t xml:space="preserve"> </w:t>
      </w:r>
      <w:r w:rsidR="00FC0944" w:rsidRPr="00331F6E">
        <w:rPr>
          <w:rFonts w:ascii="Garamond" w:hAnsi="Garamond" w:cs="Garamond"/>
          <w:color w:val="000000"/>
          <w:sz w:val="22"/>
          <w:szCs w:val="22"/>
        </w:rPr>
        <w:t>(včetně přesného znění žádosti) všem dodavatelům zařazeným do DNS</w:t>
      </w:r>
      <w:r w:rsidRPr="00331F6E">
        <w:rPr>
          <w:rFonts w:ascii="Garamond" w:hAnsi="Garamond" w:cs="Garamond"/>
          <w:color w:val="000000"/>
          <w:sz w:val="22"/>
          <w:szCs w:val="22"/>
        </w:rPr>
        <w:t>, a to prostřednictvím elektronického nástroje E-ZAK</w:t>
      </w:r>
      <w:r w:rsidR="00FC0944" w:rsidRPr="00331F6E">
        <w:rPr>
          <w:rFonts w:ascii="Garamond" w:hAnsi="Garamond" w:cs="Garamond"/>
          <w:color w:val="000000"/>
          <w:sz w:val="22"/>
          <w:szCs w:val="22"/>
        </w:rPr>
        <w:t xml:space="preserve"> (příslušného odkazu dle čl. 1 této </w:t>
      </w:r>
      <w:r w:rsidR="000A4564">
        <w:rPr>
          <w:rFonts w:ascii="Garamond" w:hAnsi="Garamond" w:cs="Garamond"/>
          <w:color w:val="000000"/>
          <w:sz w:val="22"/>
          <w:szCs w:val="22"/>
        </w:rPr>
        <w:t>Výzvy</w:t>
      </w:r>
      <w:r w:rsidR="00FC0944" w:rsidRPr="00331F6E">
        <w:rPr>
          <w:rFonts w:ascii="Garamond" w:hAnsi="Garamond" w:cs="Garamond"/>
          <w:color w:val="000000"/>
          <w:sz w:val="22"/>
          <w:szCs w:val="22"/>
        </w:rPr>
        <w:t>)</w:t>
      </w:r>
      <w:r w:rsidRPr="00331F6E">
        <w:rPr>
          <w:rFonts w:ascii="Garamond" w:hAnsi="Garamond" w:cs="Garamond"/>
          <w:color w:val="000000"/>
          <w:sz w:val="22"/>
          <w:szCs w:val="22"/>
        </w:rPr>
        <w:t xml:space="preserve"> nejpozději do 3 pracovních dnů ode dne doručení žádosti dodavatele.</w:t>
      </w:r>
    </w:p>
    <w:p w14:paraId="5844ED26" w14:textId="3DC9997B" w:rsidR="00FC0944" w:rsidRPr="00331F6E" w:rsidRDefault="00FC0944" w:rsidP="00961D50">
      <w:pPr>
        <w:pStyle w:val="Odstavec"/>
        <w:numPr>
          <w:ilvl w:val="1"/>
          <w:numId w:val="23"/>
        </w:numPr>
        <w:spacing w:before="120" w:after="120"/>
        <w:ind w:left="567" w:hanging="567"/>
        <w:rPr>
          <w:rFonts w:ascii="Garamond" w:hAnsi="Garamond" w:cs="Garamond"/>
          <w:color w:val="000000"/>
          <w:sz w:val="22"/>
          <w:szCs w:val="22"/>
        </w:rPr>
      </w:pPr>
      <w:r w:rsidRPr="00331F6E">
        <w:rPr>
          <w:rFonts w:ascii="Garamond" w:hAnsi="Garamond" w:cs="Garamond"/>
          <w:color w:val="000000"/>
          <w:sz w:val="22"/>
          <w:szCs w:val="22"/>
        </w:rPr>
        <w:t>V</w:t>
      </w:r>
      <w:r w:rsidR="00BB6C3E">
        <w:rPr>
          <w:rFonts w:ascii="Garamond" w:hAnsi="Garamond" w:cs="Garamond"/>
          <w:color w:val="000000"/>
          <w:sz w:val="22"/>
          <w:szCs w:val="22"/>
        </w:rPr>
        <w:t> </w:t>
      </w:r>
      <w:r w:rsidRPr="00331F6E">
        <w:rPr>
          <w:rFonts w:ascii="Garamond" w:hAnsi="Garamond" w:cs="Garamond"/>
          <w:color w:val="000000"/>
          <w:sz w:val="22"/>
          <w:szCs w:val="22"/>
        </w:rPr>
        <w:t>případě</w:t>
      </w:r>
      <w:r w:rsidR="00BB6C3E">
        <w:rPr>
          <w:rFonts w:ascii="Garamond" w:hAnsi="Garamond" w:cs="Garamond"/>
          <w:color w:val="000000"/>
          <w:sz w:val="22"/>
          <w:szCs w:val="22"/>
        </w:rPr>
        <w:t>,</w:t>
      </w:r>
      <w:r w:rsidRPr="00331F6E">
        <w:rPr>
          <w:rFonts w:ascii="Garamond" w:hAnsi="Garamond" w:cs="Garamond"/>
          <w:color w:val="000000"/>
          <w:sz w:val="22"/>
          <w:szCs w:val="22"/>
        </w:rPr>
        <w:t xml:space="preserve"> že žádost o vysvětlení nebude doručena ve výše uvedené lhůtě a výše uvedeným způsobem, nemá zadavatel povinnost vysvětlení poskytnout.</w:t>
      </w:r>
    </w:p>
    <w:p w14:paraId="162E6581" w14:textId="05548DCE" w:rsidR="00FC0944" w:rsidRPr="00331F6E" w:rsidRDefault="00342F71" w:rsidP="00961D50">
      <w:pPr>
        <w:pStyle w:val="Odstavec"/>
        <w:numPr>
          <w:ilvl w:val="1"/>
          <w:numId w:val="23"/>
        </w:numPr>
        <w:spacing w:before="120" w:after="120"/>
        <w:ind w:left="567" w:hanging="567"/>
        <w:rPr>
          <w:rFonts w:ascii="Garamond" w:hAnsi="Garamond" w:cs="Garamond"/>
          <w:color w:val="000000"/>
          <w:sz w:val="22"/>
          <w:szCs w:val="22"/>
        </w:rPr>
      </w:pPr>
      <w:r w:rsidRPr="00331F6E">
        <w:rPr>
          <w:rFonts w:ascii="Garamond" w:hAnsi="Garamond" w:cs="Garamond"/>
          <w:color w:val="000000"/>
          <w:sz w:val="22"/>
          <w:szCs w:val="22"/>
        </w:rPr>
        <w:t xml:space="preserve">Zadavatel </w:t>
      </w:r>
      <w:r w:rsidR="00FC0944" w:rsidRPr="00331F6E">
        <w:rPr>
          <w:rFonts w:ascii="Garamond" w:hAnsi="Garamond" w:cs="Garamond"/>
          <w:color w:val="000000"/>
          <w:sz w:val="22"/>
          <w:szCs w:val="22"/>
        </w:rPr>
        <w:t xml:space="preserve">upozorňuje, že </w:t>
      </w:r>
      <w:r w:rsidRPr="00331F6E">
        <w:rPr>
          <w:rFonts w:ascii="Garamond" w:hAnsi="Garamond" w:cs="Garamond"/>
          <w:color w:val="000000"/>
          <w:sz w:val="22"/>
          <w:szCs w:val="22"/>
        </w:rPr>
        <w:t xml:space="preserve">v souladu s ust. § 98 odst. 1 ZZVZ </w:t>
      </w:r>
      <w:r w:rsidR="00FC0944" w:rsidRPr="00331F6E">
        <w:rPr>
          <w:rFonts w:ascii="Garamond" w:hAnsi="Garamond" w:cs="Garamond"/>
          <w:color w:val="000000"/>
          <w:sz w:val="22"/>
          <w:szCs w:val="22"/>
        </w:rPr>
        <w:t xml:space="preserve">může </w:t>
      </w:r>
      <w:r w:rsidRPr="00331F6E">
        <w:rPr>
          <w:rFonts w:ascii="Garamond" w:hAnsi="Garamond" w:cs="Garamond"/>
          <w:color w:val="000000"/>
          <w:sz w:val="22"/>
          <w:szCs w:val="22"/>
        </w:rPr>
        <w:t xml:space="preserve">poskytnout dodavatelům vysvětlení </w:t>
      </w:r>
      <w:r w:rsidR="00BB6C3E">
        <w:rPr>
          <w:rFonts w:ascii="Garamond" w:hAnsi="Garamond" w:cs="Garamond"/>
          <w:color w:val="000000"/>
          <w:sz w:val="22"/>
          <w:szCs w:val="22"/>
        </w:rPr>
        <w:t>zadávacích podmínek</w:t>
      </w:r>
      <w:r w:rsidR="00BB6C3E" w:rsidRPr="00331F6E">
        <w:rPr>
          <w:rFonts w:ascii="Garamond" w:hAnsi="Garamond" w:cs="Garamond"/>
          <w:color w:val="000000"/>
          <w:sz w:val="22"/>
          <w:szCs w:val="22"/>
        </w:rPr>
        <w:t xml:space="preserve"> </w:t>
      </w:r>
      <w:r w:rsidRPr="00331F6E">
        <w:rPr>
          <w:rFonts w:ascii="Garamond" w:hAnsi="Garamond" w:cs="Garamond"/>
          <w:color w:val="000000"/>
          <w:sz w:val="22"/>
          <w:szCs w:val="22"/>
        </w:rPr>
        <w:t>i bez předchozí žádosti</w:t>
      </w:r>
      <w:r w:rsidR="00FC0944" w:rsidRPr="00331F6E">
        <w:rPr>
          <w:rFonts w:ascii="Garamond" w:hAnsi="Garamond" w:cs="Garamond"/>
          <w:color w:val="000000"/>
          <w:sz w:val="22"/>
          <w:szCs w:val="22"/>
        </w:rPr>
        <w:t xml:space="preserve"> </w:t>
      </w:r>
      <w:r w:rsidRPr="00331F6E">
        <w:rPr>
          <w:rFonts w:ascii="Garamond" w:hAnsi="Garamond" w:cs="Garamond"/>
          <w:color w:val="000000"/>
          <w:sz w:val="22"/>
          <w:szCs w:val="22"/>
        </w:rPr>
        <w:t xml:space="preserve">nebo ve smyslu ust. § 99 ZZVZ </w:t>
      </w:r>
      <w:r w:rsidR="00BB6C3E">
        <w:rPr>
          <w:rFonts w:ascii="Garamond" w:hAnsi="Garamond" w:cs="Garamond"/>
          <w:color w:val="000000"/>
          <w:sz w:val="22"/>
          <w:szCs w:val="22"/>
        </w:rPr>
        <w:t>zadávací podmínky</w:t>
      </w:r>
      <w:r w:rsidR="00FC0944" w:rsidRPr="00331F6E">
        <w:rPr>
          <w:rFonts w:ascii="Garamond" w:hAnsi="Garamond" w:cs="Garamond"/>
          <w:color w:val="000000"/>
          <w:sz w:val="22"/>
          <w:szCs w:val="22"/>
        </w:rPr>
        <w:t xml:space="preserve"> změnit či doplnit</w:t>
      </w:r>
      <w:r w:rsidRPr="00331F6E">
        <w:rPr>
          <w:rFonts w:ascii="Garamond" w:hAnsi="Garamond" w:cs="Garamond"/>
          <w:color w:val="000000"/>
          <w:sz w:val="22"/>
          <w:szCs w:val="22"/>
        </w:rPr>
        <w:t xml:space="preserve">. V takovém případě bude vysvětlení, změna či doplnění </w:t>
      </w:r>
      <w:r w:rsidR="000A4564">
        <w:rPr>
          <w:rFonts w:ascii="Garamond" w:hAnsi="Garamond" w:cs="Garamond"/>
          <w:color w:val="000000"/>
          <w:sz w:val="22"/>
          <w:szCs w:val="22"/>
        </w:rPr>
        <w:t>zadávacích podmínek</w:t>
      </w:r>
      <w:r w:rsidR="000A4564" w:rsidRPr="00331F6E">
        <w:rPr>
          <w:rFonts w:ascii="Garamond" w:hAnsi="Garamond" w:cs="Garamond"/>
          <w:color w:val="000000"/>
          <w:sz w:val="22"/>
          <w:szCs w:val="22"/>
        </w:rPr>
        <w:t xml:space="preserve"> </w:t>
      </w:r>
      <w:r w:rsidRPr="00331F6E">
        <w:rPr>
          <w:rFonts w:ascii="Garamond" w:hAnsi="Garamond" w:cs="Garamond"/>
          <w:color w:val="000000"/>
          <w:sz w:val="22"/>
          <w:szCs w:val="22"/>
        </w:rPr>
        <w:t>rovněž poskytnuto prostřednictvím elektronického nástroje E-ZAK</w:t>
      </w:r>
      <w:r w:rsidR="00FC0944" w:rsidRPr="00331F6E">
        <w:rPr>
          <w:rFonts w:ascii="Garamond" w:hAnsi="Garamond" w:cs="Garamond"/>
          <w:color w:val="000000"/>
          <w:sz w:val="22"/>
          <w:szCs w:val="22"/>
        </w:rPr>
        <w:t xml:space="preserve"> (příslušného odkazu dle čl. 1 této </w:t>
      </w:r>
      <w:r w:rsidR="000A4564">
        <w:rPr>
          <w:rFonts w:ascii="Garamond" w:hAnsi="Garamond" w:cs="Garamond"/>
          <w:color w:val="000000"/>
          <w:sz w:val="22"/>
          <w:szCs w:val="22"/>
        </w:rPr>
        <w:t>Výzvy</w:t>
      </w:r>
      <w:r w:rsidR="00FC0944" w:rsidRPr="00331F6E">
        <w:rPr>
          <w:rFonts w:ascii="Garamond" w:hAnsi="Garamond" w:cs="Garamond"/>
          <w:color w:val="000000"/>
          <w:sz w:val="22"/>
          <w:szCs w:val="22"/>
        </w:rPr>
        <w:t>).</w:t>
      </w:r>
    </w:p>
    <w:p w14:paraId="589F82FF" w14:textId="228AE9A5" w:rsidR="002F419F" w:rsidRPr="000A5E08" w:rsidRDefault="00D05AA8" w:rsidP="00B31681">
      <w:pPr>
        <w:pStyle w:val="Nadpis1"/>
        <w:keepNext/>
        <w:numPr>
          <w:ilvl w:val="0"/>
          <w:numId w:val="7"/>
        </w:numPr>
        <w:spacing w:before="240"/>
        <w:contextualSpacing w:val="0"/>
        <w:rPr>
          <w:rFonts w:ascii="Garamond" w:hAnsi="Garamond"/>
          <w:sz w:val="24"/>
          <w:szCs w:val="24"/>
        </w:rPr>
      </w:pPr>
      <w:bookmarkStart w:id="22" w:name="_Toc9514503"/>
      <w:bookmarkEnd w:id="20"/>
      <w:r w:rsidRPr="000A5E08">
        <w:rPr>
          <w:rFonts w:ascii="Garamond" w:hAnsi="Garamond"/>
          <w:sz w:val="24"/>
          <w:szCs w:val="24"/>
        </w:rPr>
        <w:t>Ostatní údaje týkající se zadáv</w:t>
      </w:r>
      <w:bookmarkEnd w:id="21"/>
      <w:bookmarkEnd w:id="22"/>
      <w:r w:rsidR="00C667B7" w:rsidRPr="000A5E08">
        <w:rPr>
          <w:rFonts w:ascii="Garamond" w:hAnsi="Garamond"/>
          <w:sz w:val="24"/>
          <w:szCs w:val="24"/>
        </w:rPr>
        <w:t>ání</w:t>
      </w:r>
      <w:r w:rsidR="006A2162">
        <w:rPr>
          <w:rFonts w:ascii="Garamond" w:hAnsi="Garamond"/>
          <w:sz w:val="24"/>
          <w:szCs w:val="24"/>
        </w:rPr>
        <w:t xml:space="preserve"> VZ</w:t>
      </w:r>
    </w:p>
    <w:p w14:paraId="02F33F6E" w14:textId="77C0C71C" w:rsidR="002F419F" w:rsidRPr="00EB6175" w:rsidRDefault="00D05AA8" w:rsidP="00BA36B4">
      <w:pPr>
        <w:pStyle w:val="Odstavec"/>
        <w:numPr>
          <w:ilvl w:val="1"/>
          <w:numId w:val="27"/>
        </w:numPr>
        <w:spacing w:after="120"/>
        <w:ind w:left="567" w:hanging="567"/>
        <w:rPr>
          <w:rFonts w:ascii="Garamond" w:hAnsi="Garamond" w:cs="Arial"/>
          <w:sz w:val="22"/>
          <w:szCs w:val="22"/>
        </w:rPr>
      </w:pPr>
      <w:r w:rsidRPr="00331F6E">
        <w:rPr>
          <w:rFonts w:ascii="Garamond" w:hAnsi="Garamond" w:cs="Arial"/>
          <w:sz w:val="22"/>
          <w:szCs w:val="22"/>
        </w:rPr>
        <w:t xml:space="preserve">V případě rozporu mezi textem této </w:t>
      </w:r>
      <w:r w:rsidR="000A4564">
        <w:rPr>
          <w:rFonts w:ascii="Garamond" w:hAnsi="Garamond" w:cs="Arial"/>
          <w:sz w:val="22"/>
          <w:szCs w:val="22"/>
        </w:rPr>
        <w:t>Výzvy</w:t>
      </w:r>
      <w:r w:rsidR="000A4564" w:rsidRPr="00331F6E">
        <w:rPr>
          <w:rFonts w:ascii="Garamond" w:hAnsi="Garamond" w:cs="Arial"/>
          <w:sz w:val="22"/>
          <w:szCs w:val="22"/>
        </w:rPr>
        <w:t xml:space="preserve"> </w:t>
      </w:r>
      <w:r w:rsidRPr="00331F6E">
        <w:rPr>
          <w:rFonts w:ascii="Garamond" w:hAnsi="Garamond" w:cs="Arial"/>
          <w:sz w:val="22"/>
          <w:szCs w:val="22"/>
        </w:rPr>
        <w:t xml:space="preserve">a </w:t>
      </w:r>
      <w:r w:rsidR="00780026" w:rsidRPr="00331F6E">
        <w:rPr>
          <w:rFonts w:ascii="Garamond" w:hAnsi="Garamond" w:cs="Arial"/>
          <w:sz w:val="22"/>
          <w:szCs w:val="22"/>
        </w:rPr>
        <w:t xml:space="preserve">Závazným </w:t>
      </w:r>
      <w:r w:rsidRPr="00331F6E">
        <w:rPr>
          <w:rFonts w:ascii="Garamond" w:hAnsi="Garamond" w:cs="Arial"/>
          <w:sz w:val="22"/>
          <w:szCs w:val="22"/>
        </w:rPr>
        <w:t>návrh</w:t>
      </w:r>
      <w:r w:rsidR="00780026" w:rsidRPr="00331F6E">
        <w:rPr>
          <w:rFonts w:ascii="Garamond" w:hAnsi="Garamond" w:cs="Arial"/>
          <w:sz w:val="22"/>
          <w:szCs w:val="22"/>
        </w:rPr>
        <w:t>em</w:t>
      </w:r>
      <w:r w:rsidRPr="00EB6175">
        <w:rPr>
          <w:rFonts w:ascii="Garamond" w:hAnsi="Garamond" w:cs="Arial"/>
          <w:sz w:val="22"/>
          <w:szCs w:val="22"/>
        </w:rPr>
        <w:t xml:space="preserve"> smlouvy má přednost </w:t>
      </w:r>
      <w:r w:rsidR="00780026" w:rsidRPr="00EB6175">
        <w:rPr>
          <w:rFonts w:ascii="Garamond" w:hAnsi="Garamond" w:cs="Arial"/>
          <w:sz w:val="22"/>
          <w:szCs w:val="22"/>
        </w:rPr>
        <w:t xml:space="preserve">Závazný </w:t>
      </w:r>
      <w:r w:rsidRPr="00EB6175">
        <w:rPr>
          <w:rFonts w:ascii="Garamond" w:hAnsi="Garamond" w:cs="Arial"/>
          <w:sz w:val="22"/>
          <w:szCs w:val="22"/>
        </w:rPr>
        <w:t>návrh smlouvy.</w:t>
      </w:r>
    </w:p>
    <w:p w14:paraId="48D50CBE" w14:textId="2FF814EF" w:rsidR="002F419F" w:rsidRPr="00EB6175" w:rsidRDefault="00D05AA8" w:rsidP="00BA36B4">
      <w:pPr>
        <w:pStyle w:val="Odstavec"/>
        <w:numPr>
          <w:ilvl w:val="1"/>
          <w:numId w:val="27"/>
        </w:numPr>
        <w:spacing w:after="120"/>
        <w:ind w:left="567" w:hanging="567"/>
        <w:rPr>
          <w:rFonts w:ascii="Garamond" w:hAnsi="Garamond" w:cs="Arial"/>
          <w:sz w:val="22"/>
          <w:szCs w:val="22"/>
        </w:rPr>
      </w:pPr>
      <w:r w:rsidRPr="00EB6175">
        <w:rPr>
          <w:rFonts w:ascii="Garamond" w:hAnsi="Garamond" w:cs="Arial"/>
          <w:sz w:val="22"/>
          <w:szCs w:val="22"/>
        </w:rPr>
        <w:t>Účastníci zadáv</w:t>
      </w:r>
      <w:r w:rsidR="00C667B7">
        <w:rPr>
          <w:rFonts w:ascii="Garamond" w:hAnsi="Garamond" w:cs="Arial"/>
          <w:sz w:val="22"/>
          <w:szCs w:val="22"/>
        </w:rPr>
        <w:t>ání veřejné zakázky</w:t>
      </w:r>
      <w:r w:rsidRPr="00EB6175">
        <w:rPr>
          <w:rFonts w:ascii="Garamond" w:hAnsi="Garamond" w:cs="Arial"/>
          <w:sz w:val="22"/>
          <w:szCs w:val="22"/>
        </w:rPr>
        <w:t xml:space="preserve"> nemají nárok na kompenzaci nákladů, které jim vzniknou v souvislosti s vypracováním a podáním nabídky, nestanoví-li ZZVZ jinak.</w:t>
      </w:r>
    </w:p>
    <w:p w14:paraId="502CDF63" w14:textId="2E88C6C0" w:rsidR="00763198" w:rsidRPr="00670086" w:rsidRDefault="00763198" w:rsidP="00BA36B4">
      <w:pPr>
        <w:pStyle w:val="Odstavec"/>
        <w:numPr>
          <w:ilvl w:val="1"/>
          <w:numId w:val="27"/>
        </w:numPr>
        <w:spacing w:after="120"/>
        <w:ind w:left="567" w:hanging="567"/>
        <w:rPr>
          <w:rFonts w:ascii="Garamond" w:hAnsi="Garamond" w:cs="Arial"/>
          <w:sz w:val="22"/>
          <w:szCs w:val="22"/>
        </w:rPr>
      </w:pPr>
      <w:r w:rsidRPr="00670086">
        <w:rPr>
          <w:rFonts w:ascii="Garamond" w:hAnsi="Garamond" w:cs="Arial"/>
          <w:sz w:val="22"/>
          <w:szCs w:val="22"/>
        </w:rPr>
        <w:t>Zadavatel si vyhrazuje právo zadáv</w:t>
      </w:r>
      <w:r w:rsidR="00670086" w:rsidRPr="00670086">
        <w:rPr>
          <w:rFonts w:ascii="Garamond" w:hAnsi="Garamond" w:cs="Arial"/>
          <w:sz w:val="22"/>
          <w:szCs w:val="22"/>
        </w:rPr>
        <w:t xml:space="preserve">ání veřejné zakázky </w:t>
      </w:r>
      <w:r w:rsidRPr="00670086">
        <w:rPr>
          <w:rFonts w:ascii="Garamond" w:hAnsi="Garamond" w:cs="Arial"/>
          <w:sz w:val="22"/>
          <w:szCs w:val="22"/>
        </w:rPr>
        <w:t>zrušit v souladu s ust. § 127 ZZVZ.</w:t>
      </w:r>
    </w:p>
    <w:p w14:paraId="0C0F603C" w14:textId="2F7A6813" w:rsidR="00670086" w:rsidRDefault="00670086" w:rsidP="00BA36B4">
      <w:pPr>
        <w:pStyle w:val="Odstavec"/>
        <w:numPr>
          <w:ilvl w:val="1"/>
          <w:numId w:val="27"/>
        </w:numPr>
        <w:spacing w:after="120"/>
        <w:ind w:left="567" w:hanging="567"/>
        <w:rPr>
          <w:rFonts w:ascii="Garamond" w:hAnsi="Garamond" w:cs="Arial"/>
          <w:sz w:val="22"/>
          <w:szCs w:val="22"/>
        </w:rPr>
      </w:pPr>
      <w:r>
        <w:rPr>
          <w:rFonts w:ascii="Garamond" w:hAnsi="Garamond" w:cs="Arial"/>
          <w:sz w:val="22"/>
          <w:szCs w:val="22"/>
        </w:rPr>
        <w:t>V</w:t>
      </w:r>
      <w:r w:rsidRPr="00670086">
        <w:rPr>
          <w:rFonts w:ascii="Garamond" w:hAnsi="Garamond" w:cs="Arial"/>
          <w:sz w:val="22"/>
          <w:szCs w:val="22"/>
        </w:rPr>
        <w:t xml:space="preserve"> souladu s ust. § 141 odst. 4 ZZVZ </w:t>
      </w:r>
      <w:r>
        <w:rPr>
          <w:rFonts w:ascii="Garamond" w:hAnsi="Garamond" w:cs="Arial"/>
          <w:sz w:val="22"/>
          <w:szCs w:val="22"/>
        </w:rPr>
        <w:t>si z</w:t>
      </w:r>
      <w:r w:rsidRPr="00670086">
        <w:rPr>
          <w:rFonts w:ascii="Garamond" w:hAnsi="Garamond" w:cs="Arial"/>
          <w:sz w:val="22"/>
          <w:szCs w:val="22"/>
        </w:rPr>
        <w:t>adavatel vyhrazuje právo uzavřít smlouvu s vybraným dodavatelem i před uplynutím lhůty pro podání námitek proti výběru dodavatele.</w:t>
      </w:r>
    </w:p>
    <w:p w14:paraId="05F7768D" w14:textId="40DB619D" w:rsidR="00FE0F36" w:rsidRPr="00670086" w:rsidRDefault="00FE0F36" w:rsidP="00BA36B4">
      <w:pPr>
        <w:pStyle w:val="Odstavec"/>
        <w:numPr>
          <w:ilvl w:val="1"/>
          <w:numId w:val="27"/>
        </w:numPr>
        <w:spacing w:after="120"/>
        <w:ind w:left="567" w:hanging="567"/>
        <w:rPr>
          <w:rFonts w:ascii="Garamond" w:hAnsi="Garamond" w:cs="Arial"/>
          <w:sz w:val="22"/>
          <w:szCs w:val="22"/>
        </w:rPr>
      </w:pPr>
      <w:r>
        <w:rPr>
          <w:rFonts w:ascii="Garamond" w:hAnsi="Garamond" w:cs="Arial"/>
          <w:sz w:val="22"/>
          <w:szCs w:val="22"/>
        </w:rPr>
        <w:t>Zadavatel si vyhrazuje právo postupovat při posouzení nabídek podle § 46</w:t>
      </w:r>
      <w:r w:rsidR="00487ABB">
        <w:rPr>
          <w:rFonts w:ascii="Garamond" w:hAnsi="Garamond" w:cs="Arial"/>
          <w:sz w:val="22"/>
          <w:szCs w:val="22"/>
        </w:rPr>
        <w:t xml:space="preserve"> a </w:t>
      </w:r>
      <w:r w:rsidR="003D52BD">
        <w:rPr>
          <w:rFonts w:ascii="Garamond" w:hAnsi="Garamond" w:cs="Arial"/>
          <w:sz w:val="22"/>
          <w:szCs w:val="22"/>
        </w:rPr>
        <w:t xml:space="preserve">§ </w:t>
      </w:r>
      <w:r w:rsidR="00487ABB">
        <w:rPr>
          <w:rFonts w:ascii="Garamond" w:hAnsi="Garamond" w:cs="Arial"/>
          <w:sz w:val="22"/>
          <w:szCs w:val="22"/>
        </w:rPr>
        <w:t>48</w:t>
      </w:r>
      <w:r>
        <w:rPr>
          <w:rFonts w:ascii="Garamond" w:hAnsi="Garamond" w:cs="Arial"/>
          <w:sz w:val="22"/>
          <w:szCs w:val="22"/>
        </w:rPr>
        <w:t xml:space="preserve"> ZZVZ obdobně jako v zadávacím řízení.</w:t>
      </w:r>
    </w:p>
    <w:p w14:paraId="2BA44730" w14:textId="39F79C82" w:rsidR="003A2A0C" w:rsidRPr="006A2162" w:rsidRDefault="003A2A0C" w:rsidP="009F34D9">
      <w:pPr>
        <w:pStyle w:val="Nadpis1"/>
        <w:keepNext/>
        <w:numPr>
          <w:ilvl w:val="0"/>
          <w:numId w:val="7"/>
        </w:numPr>
        <w:spacing w:before="240"/>
        <w:contextualSpacing w:val="0"/>
        <w:rPr>
          <w:rFonts w:ascii="Garamond" w:hAnsi="Garamond"/>
          <w:sz w:val="24"/>
          <w:szCs w:val="24"/>
        </w:rPr>
      </w:pPr>
      <w:bookmarkStart w:id="23" w:name="_Toc377968664"/>
      <w:bookmarkStart w:id="24" w:name="_Toc9514501"/>
      <w:r w:rsidRPr="006A2162">
        <w:rPr>
          <w:rFonts w:ascii="Garamond" w:hAnsi="Garamond"/>
          <w:sz w:val="24"/>
          <w:szCs w:val="24"/>
        </w:rPr>
        <w:t>Aspekty sociálně odpovědného</w:t>
      </w:r>
      <w:bookmarkEnd w:id="23"/>
      <w:bookmarkEnd w:id="24"/>
      <w:r w:rsidR="009F34D9" w:rsidRPr="006A2162">
        <w:rPr>
          <w:rFonts w:ascii="Garamond" w:hAnsi="Garamond"/>
          <w:sz w:val="24"/>
          <w:szCs w:val="24"/>
        </w:rPr>
        <w:t xml:space="preserve"> a environmentálně odpovědného zadávání a inovací</w:t>
      </w:r>
    </w:p>
    <w:p w14:paraId="56522D15" w14:textId="6DE2842D" w:rsidR="0070545A" w:rsidRDefault="00D57265" w:rsidP="0070545A">
      <w:pPr>
        <w:pStyle w:val="Odstavec"/>
        <w:numPr>
          <w:ilvl w:val="1"/>
          <w:numId w:val="28"/>
        </w:numPr>
        <w:spacing w:after="120" w:line="240" w:lineRule="auto"/>
        <w:ind w:left="567" w:hanging="567"/>
        <w:rPr>
          <w:rFonts w:ascii="Garamond" w:hAnsi="Garamond"/>
          <w:sz w:val="22"/>
          <w:szCs w:val="22"/>
        </w:rPr>
      </w:pPr>
      <w:r>
        <w:rPr>
          <w:rFonts w:ascii="Garamond" w:hAnsi="Garamond"/>
          <w:sz w:val="22"/>
          <w:szCs w:val="22"/>
        </w:rPr>
        <w:t>Z</w:t>
      </w:r>
      <w:r w:rsidR="003A2A0C" w:rsidRPr="00D452F8">
        <w:rPr>
          <w:rFonts w:ascii="Garamond" w:hAnsi="Garamond"/>
          <w:sz w:val="22"/>
          <w:szCs w:val="22"/>
        </w:rPr>
        <w:t>ásady sociálně odpovědného zadávání</w:t>
      </w:r>
      <w:r>
        <w:rPr>
          <w:rFonts w:ascii="Garamond" w:hAnsi="Garamond"/>
          <w:sz w:val="22"/>
          <w:szCs w:val="22"/>
        </w:rPr>
        <w:t xml:space="preserve"> zohlednil zadavatel podporou účasti malých a středních podniků na zadávání veřejné zakázky, tj. konkrétně tím, že veřejná zakázka je zadávána v DNS a</w:t>
      </w:r>
      <w:r w:rsidR="003D52BD">
        <w:rPr>
          <w:rFonts w:ascii="Garamond" w:hAnsi="Garamond"/>
          <w:sz w:val="22"/>
          <w:szCs w:val="22"/>
        </w:rPr>
        <w:t> </w:t>
      </w:r>
      <w:r>
        <w:rPr>
          <w:rFonts w:ascii="Garamond" w:hAnsi="Garamond"/>
          <w:sz w:val="22"/>
          <w:szCs w:val="22"/>
        </w:rPr>
        <w:t xml:space="preserve">součástí Výzvy </w:t>
      </w:r>
      <w:r w:rsidR="003A2A0C" w:rsidRPr="00D452F8">
        <w:rPr>
          <w:rFonts w:ascii="Garamond" w:hAnsi="Garamond"/>
          <w:sz w:val="22"/>
          <w:szCs w:val="22"/>
        </w:rPr>
        <w:t>jsou vzorové dokumenty, které snižují administrativní náročnost při zpracování nabídky</w:t>
      </w:r>
      <w:r w:rsidR="009F34D9" w:rsidRPr="00D452F8">
        <w:rPr>
          <w:rFonts w:ascii="Garamond" w:hAnsi="Garamond"/>
          <w:sz w:val="22"/>
          <w:szCs w:val="22"/>
        </w:rPr>
        <w:t>.</w:t>
      </w:r>
    </w:p>
    <w:p w14:paraId="2593D294" w14:textId="11BB32FE" w:rsidR="00F23F69" w:rsidRDefault="00D43D0D" w:rsidP="00F23F69">
      <w:pPr>
        <w:pStyle w:val="Odstavec"/>
        <w:numPr>
          <w:ilvl w:val="1"/>
          <w:numId w:val="28"/>
        </w:numPr>
        <w:spacing w:after="120" w:line="240" w:lineRule="auto"/>
        <w:ind w:left="567" w:hanging="567"/>
        <w:rPr>
          <w:rFonts w:ascii="Garamond" w:hAnsi="Garamond"/>
          <w:sz w:val="22"/>
          <w:szCs w:val="22"/>
        </w:rPr>
      </w:pPr>
      <w:r w:rsidRPr="005E2BAD">
        <w:rPr>
          <w:rFonts w:ascii="Garamond" w:hAnsi="Garamond"/>
          <w:sz w:val="22"/>
          <w:szCs w:val="22"/>
        </w:rPr>
        <w:t xml:space="preserve">Zadavatel </w:t>
      </w:r>
      <w:r w:rsidR="00E3097E" w:rsidRPr="005E2BAD">
        <w:rPr>
          <w:rFonts w:ascii="Garamond" w:hAnsi="Garamond"/>
          <w:sz w:val="22"/>
          <w:szCs w:val="22"/>
        </w:rPr>
        <w:t xml:space="preserve">při </w:t>
      </w:r>
      <w:r w:rsidRPr="005E2BAD">
        <w:rPr>
          <w:rFonts w:ascii="Garamond" w:hAnsi="Garamond"/>
          <w:sz w:val="22"/>
          <w:szCs w:val="22"/>
        </w:rPr>
        <w:t>zohlednění zásady environmentálně odpovědného zadávání</w:t>
      </w:r>
      <w:r w:rsidR="00E3097E" w:rsidRPr="005E2BAD">
        <w:rPr>
          <w:rFonts w:ascii="Garamond" w:hAnsi="Garamond"/>
          <w:sz w:val="22"/>
          <w:szCs w:val="22"/>
        </w:rPr>
        <w:t xml:space="preserve"> posoudil možnost požadovat splnění požadavků na ekodesign výrobků</w:t>
      </w:r>
      <w:r w:rsidR="00521009" w:rsidRPr="005E2BAD">
        <w:rPr>
          <w:rFonts w:ascii="Garamond" w:hAnsi="Garamond"/>
          <w:sz w:val="22"/>
          <w:szCs w:val="22"/>
        </w:rPr>
        <w:t>,</w:t>
      </w:r>
      <w:r w:rsidR="00E3097E" w:rsidRPr="005E2BAD">
        <w:rPr>
          <w:rFonts w:ascii="Garamond" w:hAnsi="Garamond"/>
          <w:sz w:val="22"/>
          <w:szCs w:val="22"/>
        </w:rPr>
        <w:t xml:space="preserve"> </w:t>
      </w:r>
      <w:r w:rsidRPr="005E2BAD">
        <w:rPr>
          <w:rFonts w:ascii="Garamond" w:hAnsi="Garamond"/>
          <w:sz w:val="22"/>
          <w:szCs w:val="22"/>
        </w:rPr>
        <w:t>nicméně s</w:t>
      </w:r>
      <w:r w:rsidR="00CA4359" w:rsidRPr="005E2BAD">
        <w:rPr>
          <w:rFonts w:ascii="Garamond" w:hAnsi="Garamond"/>
          <w:sz w:val="22"/>
          <w:szCs w:val="22"/>
        </w:rPr>
        <w:t> </w:t>
      </w:r>
      <w:r w:rsidRPr="005E2BAD">
        <w:rPr>
          <w:rFonts w:ascii="Garamond" w:hAnsi="Garamond"/>
          <w:sz w:val="22"/>
          <w:szCs w:val="22"/>
        </w:rPr>
        <w:t xml:space="preserve">ohledem na Předmět plnění, kterým </w:t>
      </w:r>
      <w:r w:rsidRPr="005E2BAD">
        <w:rPr>
          <w:rFonts w:ascii="Garamond" w:hAnsi="Garamond"/>
          <w:sz w:val="22"/>
          <w:szCs w:val="22"/>
        </w:rPr>
        <w:lastRenderedPageBreak/>
        <w:t xml:space="preserve">jsou v převážné </w:t>
      </w:r>
      <w:r w:rsidR="009018CA" w:rsidRPr="00855E67">
        <w:rPr>
          <w:rFonts w:ascii="Garamond" w:hAnsi="Garamond"/>
          <w:sz w:val="22"/>
          <w:szCs w:val="22"/>
        </w:rPr>
        <w:t>tiskárny, kopírky a multifunkce</w:t>
      </w:r>
      <w:r w:rsidR="00521009" w:rsidRPr="005E2BAD">
        <w:rPr>
          <w:rFonts w:ascii="Garamond" w:hAnsi="Garamond"/>
          <w:sz w:val="22"/>
          <w:szCs w:val="22"/>
        </w:rPr>
        <w:t>,</w:t>
      </w:r>
      <w:r w:rsidR="00CA4359" w:rsidRPr="005E2BAD">
        <w:rPr>
          <w:rFonts w:ascii="Garamond" w:hAnsi="Garamond"/>
          <w:sz w:val="22"/>
          <w:szCs w:val="22"/>
        </w:rPr>
        <w:t xml:space="preserve"> </w:t>
      </w:r>
      <w:r w:rsidRPr="005E2BAD">
        <w:rPr>
          <w:rFonts w:ascii="Garamond" w:hAnsi="Garamond"/>
          <w:sz w:val="22"/>
          <w:szCs w:val="22"/>
        </w:rPr>
        <w:t>dospěl k závěru, že evropskou</w:t>
      </w:r>
      <w:r w:rsidR="00521009" w:rsidRPr="005E2BAD">
        <w:rPr>
          <w:rFonts w:ascii="Garamond" w:hAnsi="Garamond"/>
          <w:sz w:val="22"/>
          <w:szCs w:val="22"/>
        </w:rPr>
        <w:t>,</w:t>
      </w:r>
      <w:r w:rsidRPr="005E2BAD">
        <w:rPr>
          <w:rFonts w:ascii="Garamond" w:hAnsi="Garamond"/>
          <w:sz w:val="22"/>
          <w:szCs w:val="22"/>
        </w:rPr>
        <w:t xml:space="preserve"> resp. vnitrostátní legislativou </w:t>
      </w:r>
      <w:r w:rsidR="00CF3EA1">
        <w:rPr>
          <w:rFonts w:ascii="Garamond" w:hAnsi="Garamond"/>
          <w:sz w:val="22"/>
          <w:szCs w:val="22"/>
        </w:rPr>
        <w:t>(zejm. zák. č. 406/2000</w:t>
      </w:r>
      <w:r w:rsidR="00CA4359" w:rsidRPr="005E2BAD">
        <w:rPr>
          <w:rFonts w:ascii="Garamond" w:hAnsi="Garamond"/>
          <w:sz w:val="22"/>
          <w:szCs w:val="22"/>
        </w:rPr>
        <w:t xml:space="preserve"> Sb., o hospodaření s energií a vyhl. č.</w:t>
      </w:r>
      <w:r w:rsidR="00E3097E" w:rsidRPr="005E2BAD">
        <w:rPr>
          <w:rFonts w:ascii="Garamond" w:hAnsi="Garamond"/>
          <w:sz w:val="22"/>
          <w:szCs w:val="22"/>
        </w:rPr>
        <w:t> </w:t>
      </w:r>
      <w:r w:rsidR="00CA4359" w:rsidRPr="005E2BAD">
        <w:rPr>
          <w:rFonts w:ascii="Garamond" w:hAnsi="Garamond"/>
          <w:sz w:val="22"/>
          <w:szCs w:val="22"/>
        </w:rPr>
        <w:t xml:space="preserve">319/2019 Sb., o energetickém štítkování a ekodesignu výrobků spojených se spotřebou energie) </w:t>
      </w:r>
      <w:r w:rsidRPr="005E2BAD">
        <w:rPr>
          <w:rFonts w:ascii="Garamond" w:hAnsi="Garamond"/>
          <w:sz w:val="22"/>
          <w:szCs w:val="22"/>
        </w:rPr>
        <w:t xml:space="preserve">jsou ve vztahu k výše uvedeným </w:t>
      </w:r>
      <w:r w:rsidR="00CA4359" w:rsidRPr="005E2BAD">
        <w:rPr>
          <w:rFonts w:ascii="Garamond" w:hAnsi="Garamond"/>
          <w:sz w:val="22"/>
          <w:szCs w:val="22"/>
        </w:rPr>
        <w:t>výrobkům</w:t>
      </w:r>
      <w:r w:rsidRPr="005E2BAD">
        <w:rPr>
          <w:rFonts w:ascii="Garamond" w:hAnsi="Garamond"/>
          <w:sz w:val="22"/>
          <w:szCs w:val="22"/>
        </w:rPr>
        <w:t xml:space="preserve"> </w:t>
      </w:r>
      <w:r w:rsidR="00E3097E" w:rsidRPr="005E2BAD">
        <w:rPr>
          <w:rFonts w:ascii="Garamond" w:hAnsi="Garamond"/>
          <w:sz w:val="22"/>
          <w:szCs w:val="22"/>
        </w:rPr>
        <w:t>požadavky na e</w:t>
      </w:r>
      <w:r w:rsidRPr="005E2BAD">
        <w:rPr>
          <w:rFonts w:ascii="Garamond" w:hAnsi="Garamond"/>
          <w:sz w:val="22"/>
          <w:szCs w:val="22"/>
        </w:rPr>
        <w:t xml:space="preserve">kodesign </w:t>
      </w:r>
      <w:r w:rsidR="00E3097E" w:rsidRPr="005E2BAD">
        <w:rPr>
          <w:rFonts w:ascii="Garamond" w:hAnsi="Garamond"/>
          <w:sz w:val="22"/>
          <w:szCs w:val="22"/>
        </w:rPr>
        <w:t xml:space="preserve">stanoveny </w:t>
      </w:r>
      <w:r w:rsidRPr="005E2BAD">
        <w:rPr>
          <w:rFonts w:ascii="Garamond" w:hAnsi="Garamond"/>
          <w:sz w:val="22"/>
          <w:szCs w:val="22"/>
        </w:rPr>
        <w:t>pro uvádění na trh v</w:t>
      </w:r>
      <w:r w:rsidR="00521009" w:rsidRPr="005E2BAD">
        <w:rPr>
          <w:rFonts w:ascii="Garamond" w:hAnsi="Garamond"/>
          <w:sz w:val="22"/>
          <w:szCs w:val="22"/>
        </w:rPr>
        <w:t> </w:t>
      </w:r>
      <w:r w:rsidRPr="005E2BAD">
        <w:rPr>
          <w:rFonts w:ascii="Garamond" w:hAnsi="Garamond"/>
          <w:sz w:val="22"/>
          <w:szCs w:val="22"/>
        </w:rPr>
        <w:t>ČR</w:t>
      </w:r>
      <w:r w:rsidR="00521009" w:rsidRPr="005E2BAD">
        <w:rPr>
          <w:rFonts w:ascii="Garamond" w:hAnsi="Garamond"/>
          <w:sz w:val="22"/>
          <w:szCs w:val="22"/>
        </w:rPr>
        <w:t>,</w:t>
      </w:r>
      <w:r w:rsidRPr="005E2BAD">
        <w:rPr>
          <w:rFonts w:ascii="Garamond" w:hAnsi="Garamond"/>
          <w:sz w:val="22"/>
          <w:szCs w:val="22"/>
        </w:rPr>
        <w:t xml:space="preserve"> resp. v</w:t>
      </w:r>
      <w:r w:rsidR="00E3097E" w:rsidRPr="005E2BAD">
        <w:rPr>
          <w:rFonts w:ascii="Garamond" w:hAnsi="Garamond"/>
          <w:sz w:val="22"/>
          <w:szCs w:val="22"/>
        </w:rPr>
        <w:t> </w:t>
      </w:r>
      <w:r w:rsidRPr="005E2BAD">
        <w:rPr>
          <w:rFonts w:ascii="Garamond" w:hAnsi="Garamond"/>
          <w:sz w:val="22"/>
          <w:szCs w:val="22"/>
        </w:rPr>
        <w:t>EU</w:t>
      </w:r>
      <w:r w:rsidR="00E3097E" w:rsidRPr="005E2BAD">
        <w:rPr>
          <w:rFonts w:ascii="Garamond" w:hAnsi="Garamond"/>
          <w:sz w:val="22"/>
          <w:szCs w:val="22"/>
        </w:rPr>
        <w:t xml:space="preserve"> a není tak namístě požadavky na ekodesign stanovovat</w:t>
      </w:r>
      <w:r w:rsidR="00CA4359" w:rsidRPr="005E2BAD">
        <w:rPr>
          <w:rFonts w:ascii="Garamond" w:hAnsi="Garamond"/>
          <w:sz w:val="22"/>
          <w:szCs w:val="22"/>
        </w:rPr>
        <w:t>.</w:t>
      </w:r>
    </w:p>
    <w:p w14:paraId="7CF8E33F" w14:textId="77777777" w:rsidR="00F23F69" w:rsidRDefault="006D25A9" w:rsidP="00F23F69">
      <w:pPr>
        <w:pStyle w:val="Odstavec"/>
        <w:numPr>
          <w:ilvl w:val="1"/>
          <w:numId w:val="28"/>
        </w:numPr>
        <w:spacing w:after="120" w:line="240" w:lineRule="auto"/>
        <w:ind w:left="567" w:hanging="567"/>
        <w:rPr>
          <w:rFonts w:ascii="Garamond" w:hAnsi="Garamond"/>
          <w:sz w:val="22"/>
          <w:szCs w:val="22"/>
        </w:rPr>
      </w:pPr>
      <w:r w:rsidRPr="00F23F69">
        <w:rPr>
          <w:rFonts w:ascii="Garamond" w:hAnsi="Garamond"/>
          <w:sz w:val="22"/>
          <w:szCs w:val="22"/>
        </w:rPr>
        <w:t>Zásady environmentálně odpovědného zadávání zohlednil zadavatel nastavením způsobu hodnocení nabídek na základě nákladů životního cyklu za dobu 5 let (zohledňuje zejména spotřebu tonerů a ostatního spotřebního materiálu po dobu životnosti Předmětu plnění).</w:t>
      </w:r>
      <w:bookmarkStart w:id="25" w:name="_Hlk129675759"/>
      <w:bookmarkStart w:id="26" w:name="_Hlk129676355"/>
      <w:r w:rsidR="00F23F69" w:rsidRPr="00F23F69">
        <w:rPr>
          <w:rFonts w:ascii="Garamond" w:hAnsi="Garamond"/>
          <w:sz w:val="22"/>
          <w:szCs w:val="22"/>
        </w:rPr>
        <w:t xml:space="preserve"> </w:t>
      </w:r>
    </w:p>
    <w:p w14:paraId="30E1D6D9" w14:textId="62FC1D32" w:rsidR="00F23F69" w:rsidRDefault="00F23F69" w:rsidP="00F23F69">
      <w:pPr>
        <w:pStyle w:val="Odstavec"/>
        <w:numPr>
          <w:ilvl w:val="1"/>
          <w:numId w:val="28"/>
        </w:numPr>
        <w:spacing w:after="120" w:line="240" w:lineRule="auto"/>
        <w:ind w:left="567" w:hanging="567"/>
        <w:rPr>
          <w:rFonts w:ascii="Garamond" w:hAnsi="Garamond"/>
          <w:sz w:val="22"/>
          <w:szCs w:val="22"/>
        </w:rPr>
      </w:pPr>
      <w:r w:rsidRPr="00F23F69">
        <w:rPr>
          <w:rFonts w:ascii="Garamond" w:hAnsi="Garamond"/>
          <w:sz w:val="22"/>
          <w:szCs w:val="22"/>
        </w:rPr>
        <w:t>Zásady environmentálně odpovědného zadávání zohlednil zadavatel dále při stanovení požadavků na energetickou účinnost pro vybraná zařízení, která jsou označena v příloze č. 2 Závazného návrhu smlouvy (t</w:t>
      </w:r>
      <w:r w:rsidRPr="00F23F69">
        <w:rPr>
          <w:rFonts w:ascii="Garamond" w:hAnsi="Garamond" w:cs="Arial"/>
          <w:sz w:val="22"/>
          <w:szCs w:val="22"/>
        </w:rPr>
        <w:t>echnická specifikace Předmětu plnění).</w:t>
      </w:r>
      <w:r w:rsidRPr="00F23F69">
        <w:rPr>
          <w:rFonts w:ascii="Garamond" w:hAnsi="Garamond"/>
          <w:sz w:val="22"/>
          <w:szCs w:val="22"/>
        </w:rPr>
        <w:t xml:space="preserve"> Zadavatel požaduje, aby vybraná zařízení splňovala požadavky na certifikaci TCO Certified (viz </w:t>
      </w:r>
      <w:hyperlink r:id="rId15" w:history="1">
        <w:r w:rsidRPr="00F23F69">
          <w:rPr>
            <w:rStyle w:val="Hypertextovodkaz"/>
            <w:rFonts w:ascii="Garamond" w:hAnsi="Garamond"/>
            <w:sz w:val="22"/>
            <w:szCs w:val="22"/>
          </w:rPr>
          <w:t>https://tcocertified.com/product-finder/</w:t>
        </w:r>
      </w:hyperlink>
      <w:r w:rsidRPr="00F23F69">
        <w:rPr>
          <w:rFonts w:ascii="Garamond" w:hAnsi="Garamond"/>
          <w:sz w:val="22"/>
          <w:szCs w:val="22"/>
        </w:rPr>
        <w:t xml:space="preserve">) nebo programu Energy star (viz </w:t>
      </w:r>
      <w:hyperlink r:id="rId16" w:history="1">
        <w:r w:rsidRPr="00F23F69">
          <w:rPr>
            <w:rStyle w:val="Hypertextovodkaz"/>
            <w:rFonts w:ascii="Garamond" w:hAnsi="Garamond"/>
            <w:sz w:val="22"/>
            <w:szCs w:val="22"/>
          </w:rPr>
          <w:t>https://www.energystar.gov/products</w:t>
        </w:r>
      </w:hyperlink>
      <w:r w:rsidRPr="00F23F69">
        <w:rPr>
          <w:rFonts w:ascii="Garamond" w:hAnsi="Garamond"/>
          <w:sz w:val="22"/>
          <w:szCs w:val="22"/>
        </w:rPr>
        <w:t xml:space="preserve">). </w:t>
      </w:r>
      <w:bookmarkStart w:id="27" w:name="_Hlk129676035"/>
      <w:bookmarkEnd w:id="25"/>
    </w:p>
    <w:p w14:paraId="3962BE07" w14:textId="37040934" w:rsidR="00F23F69" w:rsidRPr="00F23F69" w:rsidRDefault="00F23F69" w:rsidP="00F23F69">
      <w:pPr>
        <w:pStyle w:val="Odstavec"/>
        <w:numPr>
          <w:ilvl w:val="1"/>
          <w:numId w:val="28"/>
        </w:numPr>
        <w:spacing w:after="120" w:line="240" w:lineRule="auto"/>
        <w:ind w:left="567" w:hanging="567"/>
        <w:rPr>
          <w:rFonts w:ascii="Garamond" w:hAnsi="Garamond"/>
          <w:sz w:val="22"/>
          <w:szCs w:val="22"/>
        </w:rPr>
      </w:pPr>
      <w:r w:rsidRPr="00F23F69">
        <w:rPr>
          <w:rFonts w:ascii="Garamond" w:hAnsi="Garamond"/>
          <w:sz w:val="22"/>
          <w:szCs w:val="22"/>
        </w:rPr>
        <w:t xml:space="preserve">Dodavatel je povinen u vybraných zařízení (označených v příloze č. 2 Závazného návrhu smlouvy požadavkem na certifikaci TCO nebo Energy star) doložit, že vybrané zařízení má certifikaci TCO nebo Energy star. Splnění požadavku certifikace je možné prokázat zejm. uvedením přímého webového odkazu (z </w:t>
      </w:r>
      <w:hyperlink r:id="rId17" w:history="1">
        <w:r w:rsidRPr="00F23F69">
          <w:rPr>
            <w:rStyle w:val="Hypertextovodkaz"/>
            <w:rFonts w:ascii="Garamond" w:hAnsi="Garamond"/>
            <w:sz w:val="22"/>
            <w:szCs w:val="22"/>
          </w:rPr>
          <w:t>https://tcocertified.com/</w:t>
        </w:r>
      </w:hyperlink>
      <w:r w:rsidRPr="00F23F69">
        <w:rPr>
          <w:rFonts w:ascii="Garamond" w:hAnsi="Garamond"/>
          <w:sz w:val="22"/>
          <w:szCs w:val="22"/>
        </w:rPr>
        <w:t xml:space="preserve"> nebo </w:t>
      </w:r>
      <w:hyperlink r:id="rId18" w:history="1">
        <w:r w:rsidRPr="00F23F69">
          <w:rPr>
            <w:rStyle w:val="Hypertextovodkaz"/>
            <w:rFonts w:ascii="Garamond" w:hAnsi="Garamond"/>
            <w:sz w:val="22"/>
            <w:szCs w:val="22"/>
          </w:rPr>
          <w:t>https://www.energystar.gov/</w:t>
        </w:r>
      </w:hyperlink>
      <w:r w:rsidRPr="00F23F69">
        <w:rPr>
          <w:rFonts w:ascii="Garamond" w:hAnsi="Garamond"/>
          <w:sz w:val="22"/>
          <w:szCs w:val="22"/>
        </w:rPr>
        <w:t xml:space="preserve">) na nabízené zařízení v příloze č. 2 Závazného návrhu smlouvy nebo předložením </w:t>
      </w:r>
      <w:r w:rsidRPr="00F23F69">
        <w:rPr>
          <w:rFonts w:ascii="Garamond" w:hAnsi="Garamond" w:cs="Arial"/>
          <w:sz w:val="22"/>
          <w:szCs w:val="22"/>
        </w:rPr>
        <w:t xml:space="preserve">datasheetu (katalogového listu) nabízeného zařízení, popř. jiným způsobem, vždy však </w:t>
      </w:r>
      <w:r w:rsidRPr="00F23F69">
        <w:rPr>
          <w:rFonts w:ascii="Garamond" w:hAnsi="Garamond"/>
          <w:sz w:val="22"/>
          <w:szCs w:val="22"/>
        </w:rPr>
        <w:t>tak, aby z předložených údajů bylo přímo zřejmé (tj. bylo přímo uvedeno), že zařízení požadovanou certifikaci splňuje.</w:t>
      </w:r>
      <w:bookmarkEnd w:id="27"/>
    </w:p>
    <w:p w14:paraId="04CF8016" w14:textId="3B90B454" w:rsidR="00F23F69" w:rsidRPr="00F23F69" w:rsidRDefault="00F23F69" w:rsidP="00F23F69">
      <w:pPr>
        <w:pStyle w:val="Odstavec"/>
        <w:numPr>
          <w:ilvl w:val="1"/>
          <w:numId w:val="28"/>
        </w:numPr>
        <w:spacing w:after="120" w:line="240" w:lineRule="auto"/>
        <w:ind w:left="567" w:hanging="567"/>
        <w:rPr>
          <w:rFonts w:ascii="Garamond" w:hAnsi="Garamond"/>
          <w:sz w:val="22"/>
          <w:szCs w:val="22"/>
        </w:rPr>
      </w:pPr>
      <w:r w:rsidRPr="00F23F69">
        <w:rPr>
          <w:rFonts w:ascii="Garamond" w:hAnsi="Garamond"/>
          <w:sz w:val="22"/>
          <w:szCs w:val="22"/>
        </w:rPr>
        <w:t>Zadavatel dále posoudil, zda je možná aplikace jiných zásad a aspektů odpovědného zadávání, když s ohledem na povahu a smysl veřejné zakázky a zejm. způsob jejího zadávání dospěl k závěru, že zohlednění jiných než výše uvedených zásad a aspektů odpovědného zadávání není namístě.</w:t>
      </w:r>
    </w:p>
    <w:bookmarkEnd w:id="26"/>
    <w:p w14:paraId="0151190A" w14:textId="38E0D3B6" w:rsidR="00342F71" w:rsidRPr="00D452F8" w:rsidRDefault="00342F71" w:rsidP="00342F71">
      <w:pPr>
        <w:pStyle w:val="Nadpis1"/>
        <w:keepNext/>
        <w:numPr>
          <w:ilvl w:val="0"/>
          <w:numId w:val="7"/>
        </w:numPr>
        <w:spacing w:before="240"/>
        <w:contextualSpacing w:val="0"/>
        <w:rPr>
          <w:rFonts w:ascii="Garamond" w:hAnsi="Garamond"/>
          <w:sz w:val="22"/>
          <w:szCs w:val="22"/>
        </w:rPr>
      </w:pPr>
      <w:r w:rsidRPr="00D452F8">
        <w:rPr>
          <w:rFonts w:ascii="Garamond" w:hAnsi="Garamond"/>
          <w:sz w:val="22"/>
          <w:szCs w:val="22"/>
        </w:rPr>
        <w:t>Vyhrazené změny</w:t>
      </w:r>
    </w:p>
    <w:p w14:paraId="728F4605" w14:textId="7739EF24" w:rsidR="00670086" w:rsidRDefault="00663368" w:rsidP="00663368">
      <w:pPr>
        <w:pStyle w:val="Odstavecseseznamem"/>
        <w:spacing w:after="120"/>
        <w:ind w:left="567" w:hanging="567"/>
        <w:jc w:val="both"/>
        <w:rPr>
          <w:rFonts w:ascii="Garamond" w:hAnsi="Garamond"/>
        </w:rPr>
      </w:pPr>
      <w:r>
        <w:rPr>
          <w:rFonts w:ascii="Garamond" w:hAnsi="Garamond"/>
        </w:rPr>
        <w:t xml:space="preserve">14.1    </w:t>
      </w:r>
      <w:r w:rsidR="00670086" w:rsidRPr="00D452F8">
        <w:rPr>
          <w:rFonts w:ascii="Garamond" w:hAnsi="Garamond"/>
        </w:rPr>
        <w:t xml:space="preserve">Zadavatel si vyhrazuje právo před uzavřením Smlouvy vyloučit </w:t>
      </w:r>
      <w:r w:rsidR="008C2C2D">
        <w:rPr>
          <w:rFonts w:ascii="Garamond" w:hAnsi="Garamond"/>
        </w:rPr>
        <w:t xml:space="preserve">z Předmětu plnění </w:t>
      </w:r>
      <w:r w:rsidR="00670086" w:rsidRPr="00D452F8">
        <w:rPr>
          <w:rFonts w:ascii="Garamond" w:hAnsi="Garamond"/>
        </w:rPr>
        <w:t>položky</w:t>
      </w:r>
      <w:r w:rsidR="008C2C2D">
        <w:rPr>
          <w:rFonts w:ascii="Garamond" w:hAnsi="Garamond"/>
        </w:rPr>
        <w:t xml:space="preserve">, </w:t>
      </w:r>
      <w:r w:rsidR="002E4ED7">
        <w:rPr>
          <w:rFonts w:ascii="Garamond" w:hAnsi="Garamond"/>
        </w:rPr>
        <w:t xml:space="preserve">které mají být dle přílohy č. 2 Závazného návrhu smlouvy financovány z </w:t>
      </w:r>
      <w:r w:rsidR="002E4ED7" w:rsidRPr="002E4ED7">
        <w:rPr>
          <w:rFonts w:ascii="Garamond" w:hAnsi="Garamond"/>
        </w:rPr>
        <w:t xml:space="preserve">projektových </w:t>
      </w:r>
      <w:r w:rsidR="0015439B">
        <w:rPr>
          <w:rFonts w:ascii="Garamond" w:hAnsi="Garamond"/>
        </w:rPr>
        <w:t xml:space="preserve">(dotačních) </w:t>
      </w:r>
      <w:r w:rsidR="002E4ED7" w:rsidRPr="002E4ED7">
        <w:rPr>
          <w:rFonts w:ascii="Garamond" w:hAnsi="Garamond"/>
        </w:rPr>
        <w:t>finančních prostředků</w:t>
      </w:r>
      <w:r w:rsidR="008C2C2D">
        <w:rPr>
          <w:rFonts w:ascii="Garamond" w:hAnsi="Garamond"/>
        </w:rPr>
        <w:t xml:space="preserve">, nebo </w:t>
      </w:r>
      <w:r w:rsidR="00670086" w:rsidRPr="00D452F8">
        <w:rPr>
          <w:rFonts w:ascii="Garamond" w:hAnsi="Garamond"/>
        </w:rPr>
        <w:t xml:space="preserve">snížit </w:t>
      </w:r>
      <w:r w:rsidR="008C2C2D">
        <w:rPr>
          <w:rFonts w:ascii="Garamond" w:hAnsi="Garamond"/>
        </w:rPr>
        <w:t xml:space="preserve">požadované </w:t>
      </w:r>
      <w:r w:rsidR="00670086" w:rsidRPr="00D452F8">
        <w:rPr>
          <w:rFonts w:ascii="Garamond" w:hAnsi="Garamond"/>
        </w:rPr>
        <w:t xml:space="preserve">množství </w:t>
      </w:r>
      <w:r w:rsidR="008C2C2D">
        <w:rPr>
          <w:rFonts w:ascii="Garamond" w:hAnsi="Garamond"/>
        </w:rPr>
        <w:t>v takových položkách</w:t>
      </w:r>
      <w:r w:rsidR="002C7593">
        <w:rPr>
          <w:rFonts w:ascii="Garamond" w:hAnsi="Garamond"/>
        </w:rPr>
        <w:t>,</w:t>
      </w:r>
      <w:r w:rsidR="008C2C2D">
        <w:rPr>
          <w:rFonts w:ascii="Garamond" w:hAnsi="Garamond"/>
        </w:rPr>
        <w:t xml:space="preserve"> a to výhradně v</w:t>
      </w:r>
      <w:r w:rsidR="002C7593">
        <w:rPr>
          <w:rFonts w:ascii="Garamond" w:hAnsi="Garamond"/>
        </w:rPr>
        <w:t> </w:t>
      </w:r>
      <w:r w:rsidR="008C2C2D">
        <w:rPr>
          <w:rFonts w:ascii="Garamond" w:hAnsi="Garamond"/>
        </w:rPr>
        <w:t>případě</w:t>
      </w:r>
      <w:r w:rsidR="002C7593">
        <w:rPr>
          <w:rFonts w:ascii="Garamond" w:hAnsi="Garamond"/>
        </w:rPr>
        <w:t>,</w:t>
      </w:r>
      <w:r w:rsidR="008C2C2D">
        <w:rPr>
          <w:rFonts w:ascii="Garamond" w:hAnsi="Garamond"/>
        </w:rPr>
        <w:t xml:space="preserve"> nebudou-li projektové </w:t>
      </w:r>
      <w:r w:rsidR="002C7593">
        <w:rPr>
          <w:rFonts w:ascii="Garamond" w:hAnsi="Garamond"/>
        </w:rPr>
        <w:t xml:space="preserve">(dotační) </w:t>
      </w:r>
      <w:r w:rsidR="008C2C2D">
        <w:rPr>
          <w:rFonts w:ascii="Garamond" w:hAnsi="Garamond"/>
        </w:rPr>
        <w:t>finanční prostředky poskytnuty, nebo bude-li krácen jejich rozsah</w:t>
      </w:r>
      <w:r w:rsidR="00670086" w:rsidRPr="00D452F8">
        <w:rPr>
          <w:rFonts w:ascii="Garamond" w:hAnsi="Garamond"/>
        </w:rPr>
        <w:t>. V takovém případě nelze</w:t>
      </w:r>
      <w:r w:rsidR="00670086" w:rsidRPr="009A6DB1">
        <w:rPr>
          <w:rFonts w:ascii="Garamond" w:hAnsi="Garamond"/>
        </w:rPr>
        <w:t xml:space="preserve"> ze strany dodavatele uplatňovat nárok na náhradu újmy (majetkové i nemajetkové) vůči </w:t>
      </w:r>
      <w:r w:rsidR="002C7593">
        <w:rPr>
          <w:rFonts w:ascii="Garamond" w:hAnsi="Garamond"/>
        </w:rPr>
        <w:t>z</w:t>
      </w:r>
      <w:r w:rsidR="00670086" w:rsidRPr="009A6DB1">
        <w:rPr>
          <w:rFonts w:ascii="Garamond" w:hAnsi="Garamond"/>
        </w:rPr>
        <w:t>adavateli.</w:t>
      </w:r>
    </w:p>
    <w:p w14:paraId="7C603A7C" w14:textId="12C3F5B5" w:rsidR="003A2A0C" w:rsidRPr="003A2A0C" w:rsidRDefault="003A2A0C" w:rsidP="003A2A0C">
      <w:pPr>
        <w:pStyle w:val="Nadpis1"/>
        <w:keepNext/>
        <w:numPr>
          <w:ilvl w:val="0"/>
          <w:numId w:val="7"/>
        </w:numPr>
        <w:spacing w:before="240"/>
        <w:contextualSpacing w:val="0"/>
        <w:rPr>
          <w:rFonts w:ascii="Garamond" w:hAnsi="Garamond"/>
          <w:sz w:val="22"/>
          <w:szCs w:val="22"/>
        </w:rPr>
      </w:pPr>
      <w:r w:rsidRPr="003A2A0C">
        <w:rPr>
          <w:rFonts w:ascii="Garamond" w:hAnsi="Garamond"/>
          <w:sz w:val="22"/>
          <w:szCs w:val="22"/>
        </w:rPr>
        <w:t xml:space="preserve">Jiné požadavky </w:t>
      </w:r>
      <w:r w:rsidR="00004FBB">
        <w:rPr>
          <w:rFonts w:ascii="Garamond" w:hAnsi="Garamond"/>
          <w:sz w:val="22"/>
          <w:szCs w:val="22"/>
        </w:rPr>
        <w:t>či podmínky zadávání (specifické k danému D</w:t>
      </w:r>
      <w:r w:rsidRPr="003A2A0C">
        <w:rPr>
          <w:rFonts w:ascii="Garamond" w:hAnsi="Garamond"/>
          <w:sz w:val="22"/>
          <w:szCs w:val="22"/>
        </w:rPr>
        <w:t>NS</w:t>
      </w:r>
      <w:r w:rsidR="00004FBB">
        <w:rPr>
          <w:rFonts w:ascii="Garamond" w:hAnsi="Garamond"/>
          <w:sz w:val="22"/>
          <w:szCs w:val="22"/>
        </w:rPr>
        <w:t>)</w:t>
      </w:r>
    </w:p>
    <w:p w14:paraId="5DFAD038" w14:textId="182551C2" w:rsidR="003D52BD" w:rsidRPr="009701B1" w:rsidRDefault="005E599C" w:rsidP="003B4D43">
      <w:pPr>
        <w:pStyle w:val="Odstavec"/>
        <w:numPr>
          <w:ilvl w:val="1"/>
          <w:numId w:val="29"/>
        </w:numPr>
        <w:spacing w:before="120" w:after="120" w:line="240" w:lineRule="auto"/>
        <w:ind w:left="567" w:hanging="567"/>
        <w:rPr>
          <w:rFonts w:ascii="Garamond" w:hAnsi="Garamond" w:cs="Arial"/>
          <w:sz w:val="22"/>
          <w:szCs w:val="22"/>
        </w:rPr>
      </w:pPr>
      <w:r w:rsidRPr="009701B1">
        <w:rPr>
          <w:rFonts w:ascii="Garamond" w:hAnsi="Garamond" w:cs="Arial"/>
          <w:b/>
          <w:sz w:val="22"/>
          <w:szCs w:val="22"/>
        </w:rPr>
        <w:t xml:space="preserve">Nabídka může být </w:t>
      </w:r>
      <w:r w:rsidR="003D52BD" w:rsidRPr="009701B1">
        <w:rPr>
          <w:rFonts w:ascii="Garamond" w:hAnsi="Garamond" w:cs="Arial"/>
          <w:b/>
          <w:sz w:val="22"/>
          <w:szCs w:val="22"/>
        </w:rPr>
        <w:t>doplněn</w:t>
      </w:r>
      <w:r w:rsidRPr="009701B1">
        <w:rPr>
          <w:rFonts w:ascii="Garamond" w:hAnsi="Garamond" w:cs="Arial"/>
          <w:b/>
          <w:sz w:val="22"/>
          <w:szCs w:val="22"/>
        </w:rPr>
        <w:t>a</w:t>
      </w:r>
      <w:r w:rsidR="003D52BD" w:rsidRPr="009701B1">
        <w:rPr>
          <w:rFonts w:ascii="Garamond" w:hAnsi="Garamond" w:cs="Arial"/>
          <w:b/>
          <w:sz w:val="22"/>
          <w:szCs w:val="22"/>
        </w:rPr>
        <w:t xml:space="preserve"> i o datasheet (katalogový list) </w:t>
      </w:r>
      <w:r w:rsidRPr="009701B1">
        <w:rPr>
          <w:rFonts w:ascii="Garamond" w:hAnsi="Garamond" w:cs="Arial"/>
          <w:b/>
          <w:sz w:val="22"/>
          <w:szCs w:val="22"/>
        </w:rPr>
        <w:t>jednotlivých položek Předmětu plnění.</w:t>
      </w:r>
    </w:p>
    <w:p w14:paraId="33D8C0AD" w14:textId="77777777" w:rsidR="002F419F" w:rsidRPr="00EB6175" w:rsidRDefault="00D05AA8" w:rsidP="008E694C">
      <w:pPr>
        <w:pStyle w:val="Nadpis1"/>
        <w:keepNext/>
        <w:spacing w:before="240"/>
        <w:ind w:left="357" w:hanging="357"/>
        <w:contextualSpacing w:val="0"/>
        <w:rPr>
          <w:rFonts w:ascii="Garamond" w:hAnsi="Garamond"/>
          <w:sz w:val="22"/>
          <w:szCs w:val="22"/>
        </w:rPr>
      </w:pPr>
      <w:bookmarkStart w:id="28" w:name="_Toc9514504"/>
      <w:r w:rsidRPr="00EB6175">
        <w:rPr>
          <w:rFonts w:ascii="Garamond" w:hAnsi="Garamond"/>
          <w:sz w:val="22"/>
          <w:szCs w:val="22"/>
        </w:rPr>
        <w:t>Přílohy</w:t>
      </w:r>
      <w:bookmarkEnd w:id="28"/>
    </w:p>
    <w:p w14:paraId="24860FBA" w14:textId="5A8AC985" w:rsidR="002F419F" w:rsidRDefault="00D05AA8" w:rsidP="00C667B7">
      <w:pPr>
        <w:tabs>
          <w:tab w:val="left" w:pos="0"/>
          <w:tab w:val="left" w:pos="426"/>
        </w:tabs>
        <w:spacing w:after="120"/>
        <w:ind w:left="0"/>
        <w:rPr>
          <w:rFonts w:ascii="Garamond" w:hAnsi="Garamond" w:cs="Arial"/>
          <w:sz w:val="22"/>
          <w:szCs w:val="22"/>
        </w:rPr>
      </w:pPr>
      <w:r w:rsidRPr="00EB6175">
        <w:rPr>
          <w:rFonts w:ascii="Garamond" w:hAnsi="Garamond" w:cs="Arial"/>
          <w:bCs/>
          <w:sz w:val="22"/>
          <w:szCs w:val="22"/>
        </w:rPr>
        <w:t xml:space="preserve">Příloha č. 1 – </w:t>
      </w:r>
      <w:r w:rsidR="00BB6C44" w:rsidRPr="00EB6175">
        <w:rPr>
          <w:rFonts w:ascii="Garamond" w:hAnsi="Garamond" w:cs="Arial"/>
          <w:bCs/>
          <w:sz w:val="22"/>
          <w:szCs w:val="22"/>
        </w:rPr>
        <w:t>Závazný n</w:t>
      </w:r>
      <w:r w:rsidRPr="00EB6175">
        <w:rPr>
          <w:rFonts w:ascii="Garamond" w:hAnsi="Garamond" w:cs="Arial"/>
          <w:sz w:val="22"/>
          <w:szCs w:val="22"/>
        </w:rPr>
        <w:t xml:space="preserve">ávrh smlouvy </w:t>
      </w:r>
      <w:r w:rsidR="00B25E4B">
        <w:rPr>
          <w:rFonts w:ascii="Garamond" w:hAnsi="Garamond" w:cs="Arial"/>
          <w:sz w:val="22"/>
          <w:szCs w:val="22"/>
        </w:rPr>
        <w:t>vč. příloh</w:t>
      </w:r>
    </w:p>
    <w:p w14:paraId="1B63AB52" w14:textId="735DC682" w:rsidR="00B25E4B" w:rsidRDefault="00D92A60" w:rsidP="002759F9">
      <w:pPr>
        <w:tabs>
          <w:tab w:val="left" w:pos="284"/>
          <w:tab w:val="left" w:pos="1843"/>
        </w:tabs>
        <w:ind w:left="1276" w:hanging="1276"/>
        <w:rPr>
          <w:rFonts w:ascii="Garamond" w:hAnsi="Garamond" w:cs="Arial"/>
          <w:sz w:val="22"/>
          <w:szCs w:val="22"/>
        </w:rPr>
      </w:pPr>
      <w:r>
        <w:rPr>
          <w:rFonts w:ascii="Garamond" w:hAnsi="Garamond" w:cs="Arial"/>
          <w:sz w:val="22"/>
          <w:szCs w:val="22"/>
        </w:rPr>
        <w:t>Příloha č. 2 – Čestné prohlášení dodavatele o neexistenci zákazu zadání zakázky z důvodu mezinárodních sankcí a o neexistenci střetu zájmů</w:t>
      </w:r>
    </w:p>
    <w:p w14:paraId="6F956FF2" w14:textId="77777777" w:rsidR="00D92A60" w:rsidRDefault="00D92A60" w:rsidP="002F419F">
      <w:pPr>
        <w:tabs>
          <w:tab w:val="left" w:pos="284"/>
          <w:tab w:val="left" w:pos="1843"/>
        </w:tabs>
        <w:ind w:left="0"/>
        <w:rPr>
          <w:rFonts w:ascii="Garamond" w:hAnsi="Garamond" w:cs="Arial"/>
          <w:sz w:val="22"/>
          <w:szCs w:val="22"/>
        </w:rPr>
      </w:pPr>
    </w:p>
    <w:p w14:paraId="3D38366B" w14:textId="77777777" w:rsidR="004D719C" w:rsidRDefault="004D719C" w:rsidP="002F419F">
      <w:pPr>
        <w:tabs>
          <w:tab w:val="left" w:pos="284"/>
          <w:tab w:val="left" w:pos="1843"/>
        </w:tabs>
        <w:ind w:left="0"/>
        <w:rPr>
          <w:rFonts w:ascii="Garamond" w:hAnsi="Garamond" w:cs="Arial"/>
          <w:sz w:val="22"/>
          <w:szCs w:val="22"/>
        </w:rPr>
      </w:pPr>
    </w:p>
    <w:p w14:paraId="57560465" w14:textId="77777777" w:rsidR="004D719C" w:rsidRDefault="004D719C" w:rsidP="002F419F">
      <w:pPr>
        <w:tabs>
          <w:tab w:val="left" w:pos="284"/>
          <w:tab w:val="left" w:pos="1843"/>
        </w:tabs>
        <w:ind w:left="0"/>
        <w:rPr>
          <w:rFonts w:ascii="Garamond" w:hAnsi="Garamond" w:cs="Arial"/>
          <w:sz w:val="22"/>
          <w:szCs w:val="22"/>
        </w:rPr>
      </w:pPr>
    </w:p>
    <w:p w14:paraId="62825152" w14:textId="35C8118C" w:rsidR="002F419F" w:rsidRPr="00EB6175" w:rsidRDefault="00D05AA8" w:rsidP="002F419F">
      <w:pPr>
        <w:tabs>
          <w:tab w:val="left" w:pos="284"/>
          <w:tab w:val="left" w:pos="1843"/>
        </w:tabs>
        <w:ind w:left="0"/>
        <w:rPr>
          <w:rFonts w:ascii="Garamond" w:hAnsi="Garamond" w:cs="Arial"/>
          <w:sz w:val="22"/>
          <w:szCs w:val="22"/>
        </w:rPr>
      </w:pPr>
      <w:r w:rsidRPr="00EB6175">
        <w:rPr>
          <w:rFonts w:ascii="Garamond" w:hAnsi="Garamond" w:cs="Arial"/>
          <w:sz w:val="22"/>
          <w:szCs w:val="22"/>
        </w:rPr>
        <w:t xml:space="preserve">V Plzni dne </w:t>
      </w:r>
      <w:r w:rsidR="00C667B7">
        <w:rPr>
          <w:rFonts w:ascii="Garamond" w:hAnsi="Garamond" w:cs="Arial"/>
          <w:sz w:val="22"/>
          <w:szCs w:val="22"/>
        </w:rPr>
        <w:t>(viz elektronický podpis)</w:t>
      </w:r>
    </w:p>
    <w:p w14:paraId="286A889C" w14:textId="334563BF" w:rsidR="00C667B7" w:rsidRDefault="00C667B7" w:rsidP="00BB6C44">
      <w:pPr>
        <w:ind w:left="0"/>
        <w:rPr>
          <w:rFonts w:ascii="Garamond" w:hAnsi="Garamond" w:cs="Arial"/>
          <w:b/>
          <w:sz w:val="22"/>
          <w:szCs w:val="22"/>
        </w:rPr>
      </w:pPr>
    </w:p>
    <w:p w14:paraId="08106810" w14:textId="77777777" w:rsidR="00B25E4B" w:rsidRDefault="00B25E4B" w:rsidP="00BB6C44">
      <w:pPr>
        <w:ind w:left="0"/>
        <w:rPr>
          <w:rFonts w:ascii="Garamond" w:hAnsi="Garamond" w:cs="Arial"/>
          <w:b/>
          <w:sz w:val="22"/>
          <w:szCs w:val="22"/>
        </w:rPr>
      </w:pPr>
    </w:p>
    <w:p w14:paraId="2E4EE2DD" w14:textId="415F8EED" w:rsidR="002F419F" w:rsidRPr="00EB6175" w:rsidRDefault="00BB6C44" w:rsidP="00BB6C44">
      <w:pPr>
        <w:ind w:left="0"/>
        <w:rPr>
          <w:rFonts w:ascii="Garamond" w:hAnsi="Garamond" w:cs="Arial"/>
          <w:sz w:val="22"/>
          <w:szCs w:val="22"/>
        </w:rPr>
      </w:pPr>
      <w:r w:rsidRPr="00EB6175">
        <w:rPr>
          <w:rFonts w:ascii="Garamond" w:hAnsi="Garamond" w:cs="Arial"/>
          <w:b/>
          <w:sz w:val="22"/>
          <w:szCs w:val="22"/>
        </w:rPr>
        <w:t>Západočeská univerzita v Plzni</w:t>
      </w:r>
    </w:p>
    <w:p w14:paraId="146F3C32" w14:textId="1B9FE182" w:rsidR="00C667B7" w:rsidRDefault="00C667B7" w:rsidP="00C667B7">
      <w:pPr>
        <w:tabs>
          <w:tab w:val="center" w:pos="6804"/>
        </w:tabs>
        <w:ind w:left="0"/>
        <w:rPr>
          <w:rFonts w:ascii="Garamond" w:hAnsi="Garamond"/>
        </w:rPr>
      </w:pPr>
      <w:r>
        <w:rPr>
          <w:rFonts w:ascii="Garamond" w:hAnsi="Garamond"/>
        </w:rPr>
        <w:t xml:space="preserve">na základě pověření </w:t>
      </w:r>
      <w:r w:rsidR="001B1F05">
        <w:rPr>
          <w:rFonts w:ascii="Garamond" w:hAnsi="Garamond"/>
        </w:rPr>
        <w:t>Iva Hošková</w:t>
      </w:r>
    </w:p>
    <w:p w14:paraId="775138E0" w14:textId="3C63B9AD" w:rsidR="00C667B7" w:rsidRDefault="00E929D9" w:rsidP="00C667B7">
      <w:pPr>
        <w:tabs>
          <w:tab w:val="center" w:pos="6804"/>
        </w:tabs>
        <w:ind w:left="0"/>
        <w:rPr>
          <w:rFonts w:ascii="Garamond" w:hAnsi="Garamond"/>
        </w:rPr>
      </w:pPr>
      <w:r>
        <w:rPr>
          <w:rFonts w:ascii="Garamond" w:hAnsi="Garamond"/>
        </w:rPr>
        <w:lastRenderedPageBreak/>
        <w:t>administrátor DNS</w:t>
      </w:r>
    </w:p>
    <w:p w14:paraId="61F1D6CF" w14:textId="2F0D8821" w:rsidR="00320779" w:rsidRPr="00320779" w:rsidRDefault="00C667B7" w:rsidP="00C667B7">
      <w:pPr>
        <w:tabs>
          <w:tab w:val="center" w:pos="6804"/>
        </w:tabs>
        <w:ind w:left="0"/>
        <w:rPr>
          <w:rFonts w:ascii="Garamond" w:hAnsi="Garamond"/>
          <w:i/>
        </w:rPr>
      </w:pPr>
      <w:r>
        <w:rPr>
          <w:rFonts w:ascii="Garamond" w:hAnsi="Garamond"/>
          <w:i/>
        </w:rPr>
        <w:t>podepsáno elektronicky</w:t>
      </w:r>
    </w:p>
    <w:sectPr w:rsidR="00320779" w:rsidRPr="00320779" w:rsidSect="002F419F">
      <w:footerReference w:type="default" r:id="rId19"/>
      <w:pgSz w:w="11905" w:h="16837"/>
      <w:pgMar w:top="1134" w:right="1276" w:bottom="1304" w:left="1418"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6FD56" w14:textId="77777777" w:rsidR="00A45834" w:rsidRDefault="00A45834" w:rsidP="00795AAC">
      <w:r>
        <w:separator/>
      </w:r>
    </w:p>
  </w:endnote>
  <w:endnote w:type="continuationSeparator" w:id="0">
    <w:p w14:paraId="6512C2E6" w14:textId="77777777" w:rsidR="00A45834" w:rsidRDefault="00A45834" w:rsidP="00795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EUAlbertina">
    <w:altName w:val="Cambria"/>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38106" w14:textId="05E8FF08" w:rsidR="001626E9" w:rsidRDefault="001626E9">
    <w:pPr>
      <w:pStyle w:val="Zpat"/>
    </w:pPr>
    <w:r w:rsidRPr="00A511D1">
      <w:rPr>
        <w:noProof/>
        <w:lang w:eastAsia="cs-CZ"/>
      </w:rPr>
      <w:drawing>
        <wp:inline distT="0" distB="0" distL="0" distR="0" wp14:anchorId="4CFE278E" wp14:editId="4D405CD5">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p w14:paraId="649CB246" w14:textId="3CC9872C" w:rsidR="00430A11" w:rsidRPr="00EB6175" w:rsidRDefault="00430A11" w:rsidP="00430A11">
    <w:pPr>
      <w:pStyle w:val="Zpat"/>
      <w:spacing w:before="240"/>
      <w:ind w:left="0"/>
      <w:rPr>
        <w:rFonts w:ascii="Garamond" w:hAnsi="Garamon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0078C" w14:textId="77777777" w:rsidR="00A45834" w:rsidRDefault="00A45834" w:rsidP="00795AAC">
      <w:r>
        <w:separator/>
      </w:r>
    </w:p>
  </w:footnote>
  <w:footnote w:type="continuationSeparator" w:id="0">
    <w:p w14:paraId="27389DC2" w14:textId="77777777" w:rsidR="00A45834" w:rsidRDefault="00A45834" w:rsidP="00795A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2"/>
      <w:numFmt w:val="lowerLetter"/>
      <w:lvlText w:val="%1.1.)"/>
      <w:lvlJc w:val="left"/>
      <w:pPr>
        <w:tabs>
          <w:tab w:val="num" w:pos="3118"/>
        </w:tabs>
        <w:ind w:left="3118" w:hanging="360"/>
      </w:pPr>
      <w:rPr>
        <w:b w:val="0"/>
      </w:rPr>
    </w:lvl>
    <w:lvl w:ilvl="1">
      <w:start w:val="1"/>
      <w:numFmt w:val="none"/>
      <w:suff w:val="nothing"/>
      <w:lvlText w:val="5.4"/>
      <w:lvlJc w:val="left"/>
      <w:pPr>
        <w:tabs>
          <w:tab w:val="num" w:pos="2616"/>
        </w:tabs>
        <w:ind w:left="3260" w:hanging="360"/>
      </w:pPr>
    </w:lvl>
    <w:lvl w:ilvl="2">
      <w:start w:val="1"/>
      <w:numFmt w:val="none"/>
      <w:suff w:val="nothing"/>
      <w:lvlText w:val="3.5"/>
      <w:lvlJc w:val="left"/>
      <w:pPr>
        <w:tabs>
          <w:tab w:val="num" w:pos="2616"/>
        </w:tabs>
        <w:ind w:left="3762" w:hanging="720"/>
      </w:pPr>
    </w:lvl>
    <w:lvl w:ilvl="3">
      <w:start w:val="1"/>
      <w:numFmt w:val="decimal"/>
      <w:lvlText w:val="%4."/>
      <w:lvlJc w:val="left"/>
      <w:pPr>
        <w:tabs>
          <w:tab w:val="num" w:pos="3904"/>
        </w:tabs>
        <w:ind w:left="3904" w:hanging="720"/>
      </w:pPr>
    </w:lvl>
    <w:lvl w:ilvl="4">
      <w:start w:val="1"/>
      <w:numFmt w:val="decimal"/>
      <w:lvlText w:val="%55."/>
      <w:lvlJc w:val="left"/>
      <w:pPr>
        <w:tabs>
          <w:tab w:val="num" w:pos="4406"/>
        </w:tabs>
        <w:ind w:left="4406" w:hanging="1080"/>
      </w:pPr>
    </w:lvl>
    <w:lvl w:ilvl="5">
      <w:start w:val="1"/>
      <w:numFmt w:val="decimal"/>
      <w:lvlText w:val="%65.1"/>
      <w:lvlJc w:val="left"/>
      <w:pPr>
        <w:tabs>
          <w:tab w:val="num" w:pos="4548"/>
        </w:tabs>
        <w:ind w:left="4548" w:hanging="1080"/>
      </w:pPr>
      <w:rPr>
        <w:rFonts w:ascii="Symbol" w:hAnsi="Symbol"/>
      </w:rPr>
    </w:lvl>
    <w:lvl w:ilvl="6">
      <w:start w:val="1"/>
      <w:numFmt w:val="decimal"/>
      <w:lvlText w:val="%7..."/>
      <w:lvlJc w:val="left"/>
      <w:pPr>
        <w:tabs>
          <w:tab w:val="num" w:pos="5050"/>
        </w:tabs>
        <w:ind w:left="5050" w:hanging="1440"/>
      </w:pPr>
    </w:lvl>
    <w:lvl w:ilvl="7">
      <w:start w:val="1"/>
      <w:numFmt w:val="decimal"/>
      <w:lvlText w:val="%8...."/>
      <w:lvlJc w:val="left"/>
      <w:pPr>
        <w:tabs>
          <w:tab w:val="num" w:pos="5192"/>
        </w:tabs>
        <w:ind w:left="5192" w:hanging="1440"/>
      </w:pPr>
    </w:lvl>
    <w:lvl w:ilvl="8">
      <w:start w:val="1"/>
      <w:numFmt w:val="decimal"/>
      <w:lvlText w:val="%8.%9...."/>
      <w:lvlJc w:val="left"/>
      <w:pPr>
        <w:tabs>
          <w:tab w:val="num" w:pos="5694"/>
        </w:tabs>
        <w:ind w:left="5694" w:hanging="1800"/>
      </w:pPr>
    </w:lvl>
  </w:abstractNum>
  <w:abstractNum w:abstractNumId="1" w15:restartNumberingAfterBreak="0">
    <w:nsid w:val="00000003"/>
    <w:multiLevelType w:val="multilevel"/>
    <w:tmpl w:val="00000003"/>
    <w:name w:val="WW8Num2"/>
    <w:lvl w:ilvl="0">
      <w:start w:val="5"/>
      <w:numFmt w:val="lowerLetter"/>
      <w:lvlText w:val="%1.3.)"/>
      <w:lvlJc w:val="left"/>
      <w:pPr>
        <w:tabs>
          <w:tab w:val="num" w:pos="360"/>
        </w:tabs>
        <w:ind w:left="360" w:hanging="360"/>
      </w:pPr>
      <w:rPr>
        <w:b w:val="0"/>
      </w:rPr>
    </w:lvl>
    <w:lvl w:ilvl="1">
      <w:start w:val="1"/>
      <w:numFmt w:val="none"/>
      <w:suff w:val="nothing"/>
      <w:lvlText w:val="5.4"/>
      <w:lvlJc w:val="left"/>
      <w:pPr>
        <w:tabs>
          <w:tab w:val="num" w:pos="0"/>
        </w:tabs>
        <w:ind w:left="502" w:hanging="360"/>
      </w:pPr>
    </w:lvl>
    <w:lvl w:ilvl="2">
      <w:start w:val="1"/>
      <w:numFmt w:val="none"/>
      <w:suff w:val="nothing"/>
      <w:lvlText w:val="3.5"/>
      <w:lvlJc w:val="left"/>
      <w:pPr>
        <w:tabs>
          <w:tab w:val="num" w:pos="0"/>
        </w:tabs>
        <w:ind w:left="1004" w:hanging="720"/>
      </w:pPr>
    </w:lvl>
    <w:lvl w:ilvl="3">
      <w:start w:val="1"/>
      <w:numFmt w:val="decimal"/>
      <w:lvlText w:val="%4."/>
      <w:lvlJc w:val="left"/>
      <w:pPr>
        <w:tabs>
          <w:tab w:val="num" w:pos="1146"/>
        </w:tabs>
        <w:ind w:left="1146" w:hanging="720"/>
      </w:pPr>
    </w:lvl>
    <w:lvl w:ilvl="4">
      <w:start w:val="1"/>
      <w:numFmt w:val="decimal"/>
      <w:lvlText w:val="%55."/>
      <w:lvlJc w:val="left"/>
      <w:pPr>
        <w:tabs>
          <w:tab w:val="num" w:pos="1648"/>
        </w:tabs>
        <w:ind w:left="1648" w:hanging="1080"/>
      </w:pPr>
    </w:lvl>
    <w:lvl w:ilvl="5">
      <w:start w:val="1"/>
      <w:numFmt w:val="decimal"/>
      <w:lvlText w:val="%65.1"/>
      <w:lvlJc w:val="left"/>
      <w:pPr>
        <w:tabs>
          <w:tab w:val="num" w:pos="1790"/>
        </w:tabs>
        <w:ind w:left="1790" w:hanging="1080"/>
      </w:pPr>
      <w:rPr>
        <w:b/>
      </w:rPr>
    </w:lvl>
    <w:lvl w:ilvl="6">
      <w:start w:val="1"/>
      <w:numFmt w:val="decimal"/>
      <w:lvlText w:val="%7..."/>
      <w:lvlJc w:val="left"/>
      <w:pPr>
        <w:tabs>
          <w:tab w:val="num" w:pos="2292"/>
        </w:tabs>
        <w:ind w:left="2292" w:hanging="1440"/>
      </w:pPr>
    </w:lvl>
    <w:lvl w:ilvl="7">
      <w:start w:val="1"/>
      <w:numFmt w:val="decimal"/>
      <w:lvlText w:val="%8...."/>
      <w:lvlJc w:val="left"/>
      <w:pPr>
        <w:tabs>
          <w:tab w:val="num" w:pos="2434"/>
        </w:tabs>
        <w:ind w:left="2434" w:hanging="1440"/>
      </w:pPr>
    </w:lvl>
    <w:lvl w:ilvl="8">
      <w:start w:val="1"/>
      <w:numFmt w:val="decimal"/>
      <w:lvlText w:val="%8.%9...."/>
      <w:lvlJc w:val="left"/>
      <w:pPr>
        <w:tabs>
          <w:tab w:val="num" w:pos="2936"/>
        </w:tabs>
        <w:ind w:left="2936" w:hanging="1800"/>
      </w:pPr>
    </w:lvl>
  </w:abstractNum>
  <w:abstractNum w:abstractNumId="2" w15:restartNumberingAfterBreak="0">
    <w:nsid w:val="00000004"/>
    <w:multiLevelType w:val="multilevel"/>
    <w:tmpl w:val="00000004"/>
    <w:name w:val="WW8Num3"/>
    <w:lvl w:ilvl="0">
      <w:start w:val="3"/>
      <w:numFmt w:val="decimal"/>
      <w:lvlText w:val="%1.)"/>
      <w:lvlJc w:val="left"/>
      <w:pPr>
        <w:tabs>
          <w:tab w:val="num" w:pos="360"/>
        </w:tabs>
        <w:ind w:left="360" w:hanging="360"/>
      </w:pPr>
      <w:rPr>
        <w:b w:val="0"/>
      </w:rPr>
    </w:lvl>
    <w:lvl w:ilvl="1">
      <w:start w:val="6"/>
      <w:numFmt w:val="lowerLetter"/>
      <w:lvlText w:val="%2)"/>
      <w:lvlJc w:val="left"/>
      <w:pPr>
        <w:tabs>
          <w:tab w:val="num" w:pos="1440"/>
        </w:tabs>
        <w:ind w:left="1440" w:hanging="360"/>
      </w:pPr>
      <w:rPr>
        <w:b w:val="0"/>
      </w:rPr>
    </w:lvl>
    <w:lvl w:ilvl="2">
      <w:start w:val="1"/>
      <w:numFmt w:val="bullet"/>
      <w:lvlText w:val=""/>
      <w:lvlJc w:val="left"/>
      <w:pPr>
        <w:tabs>
          <w:tab w:val="num" w:pos="2340"/>
        </w:tabs>
        <w:ind w:left="2340" w:hanging="360"/>
      </w:pPr>
      <w:rPr>
        <w:rFonts w:ascii="Wingdings" w:hAnsi="Wingdings"/>
        <w:b/>
        <w:sz w:val="26"/>
        <w:szCs w:val="26"/>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5"/>
    <w:multiLevelType w:val="singleLevel"/>
    <w:tmpl w:val="00000005"/>
    <w:name w:val="WW8Num4"/>
    <w:lvl w:ilvl="0">
      <w:start w:val="5"/>
      <w:numFmt w:val="lowerLetter"/>
      <w:lvlText w:val="%1.6.)"/>
      <w:lvlJc w:val="left"/>
      <w:pPr>
        <w:tabs>
          <w:tab w:val="num" w:pos="360"/>
        </w:tabs>
        <w:ind w:left="360" w:hanging="360"/>
      </w:pPr>
      <w:rPr>
        <w:b w:val="0"/>
      </w:rPr>
    </w:lvl>
  </w:abstractNum>
  <w:abstractNum w:abstractNumId="4" w15:restartNumberingAfterBreak="0">
    <w:nsid w:val="00000006"/>
    <w:multiLevelType w:val="singleLevel"/>
    <w:tmpl w:val="00000006"/>
    <w:name w:val="WW8Num5"/>
    <w:lvl w:ilvl="0">
      <w:start w:val="5"/>
      <w:numFmt w:val="lowerLetter"/>
      <w:lvlText w:val="%1.4.)"/>
      <w:lvlJc w:val="left"/>
      <w:pPr>
        <w:tabs>
          <w:tab w:val="num" w:pos="786"/>
        </w:tabs>
        <w:ind w:left="786" w:hanging="360"/>
      </w:pPr>
      <w:rPr>
        <w:b/>
        <w:sz w:val="26"/>
        <w:szCs w:val="26"/>
      </w:rPr>
    </w:lvl>
  </w:abstractNum>
  <w:abstractNum w:abstractNumId="5" w15:restartNumberingAfterBreak="0">
    <w:nsid w:val="00000007"/>
    <w:multiLevelType w:val="multilevel"/>
    <w:tmpl w:val="00000007"/>
    <w:name w:val="WW8Num6"/>
    <w:lvl w:ilvl="0">
      <w:start w:val="1"/>
      <w:numFmt w:val="lowerLetter"/>
      <w:lvlText w:val="%1)"/>
      <w:lvlJc w:val="left"/>
      <w:pPr>
        <w:tabs>
          <w:tab w:val="num" w:pos="360"/>
        </w:tabs>
        <w:ind w:left="360" w:hanging="360"/>
      </w:pPr>
      <w:rPr>
        <w:b w:val="0"/>
      </w:rPr>
    </w:lvl>
    <w:lvl w:ilvl="1">
      <w:start w:val="1"/>
      <w:numFmt w:val="none"/>
      <w:suff w:val="nothing"/>
      <w:lvlText w:val="5.1"/>
      <w:lvlJc w:val="left"/>
      <w:pPr>
        <w:tabs>
          <w:tab w:val="num" w:pos="0"/>
        </w:tabs>
        <w:ind w:left="502" w:hanging="360"/>
      </w:pPr>
    </w:lvl>
    <w:lvl w:ilvl="2">
      <w:start w:val="1"/>
      <w:numFmt w:val="none"/>
      <w:suff w:val="nothing"/>
      <w:lvlText w:val="3.5"/>
      <w:lvlJc w:val="left"/>
      <w:pPr>
        <w:tabs>
          <w:tab w:val="num" w:pos="0"/>
        </w:tabs>
        <w:ind w:left="1004" w:hanging="720"/>
      </w:pPr>
    </w:lvl>
    <w:lvl w:ilvl="3">
      <w:start w:val="1"/>
      <w:numFmt w:val="decimal"/>
      <w:lvlText w:val="%4."/>
      <w:lvlJc w:val="left"/>
      <w:pPr>
        <w:tabs>
          <w:tab w:val="num" w:pos="1146"/>
        </w:tabs>
        <w:ind w:left="1146" w:hanging="720"/>
      </w:pPr>
    </w:lvl>
    <w:lvl w:ilvl="4">
      <w:start w:val="1"/>
      <w:numFmt w:val="decimal"/>
      <w:lvlText w:val="%55."/>
      <w:lvlJc w:val="left"/>
      <w:pPr>
        <w:tabs>
          <w:tab w:val="num" w:pos="1648"/>
        </w:tabs>
        <w:ind w:left="1648" w:hanging="1080"/>
      </w:pPr>
    </w:lvl>
    <w:lvl w:ilvl="5">
      <w:start w:val="1"/>
      <w:numFmt w:val="decimal"/>
      <w:lvlText w:val="%65.1"/>
      <w:lvlJc w:val="left"/>
      <w:pPr>
        <w:tabs>
          <w:tab w:val="num" w:pos="1790"/>
        </w:tabs>
        <w:ind w:left="1790" w:hanging="1080"/>
      </w:pPr>
      <w:rPr>
        <w:b w:val="0"/>
      </w:rPr>
    </w:lvl>
    <w:lvl w:ilvl="6">
      <w:start w:val="1"/>
      <w:numFmt w:val="decimal"/>
      <w:lvlText w:val="%7..."/>
      <w:lvlJc w:val="left"/>
      <w:pPr>
        <w:tabs>
          <w:tab w:val="num" w:pos="2292"/>
        </w:tabs>
        <w:ind w:left="2292" w:hanging="1440"/>
      </w:pPr>
    </w:lvl>
    <w:lvl w:ilvl="7">
      <w:start w:val="1"/>
      <w:numFmt w:val="decimal"/>
      <w:lvlText w:val="%8...."/>
      <w:lvlJc w:val="left"/>
      <w:pPr>
        <w:tabs>
          <w:tab w:val="num" w:pos="2434"/>
        </w:tabs>
        <w:ind w:left="2434" w:hanging="1440"/>
      </w:pPr>
    </w:lvl>
    <w:lvl w:ilvl="8">
      <w:start w:val="1"/>
      <w:numFmt w:val="decimal"/>
      <w:lvlText w:val="%8.%9...."/>
      <w:lvlJc w:val="left"/>
      <w:pPr>
        <w:tabs>
          <w:tab w:val="num" w:pos="2936"/>
        </w:tabs>
        <w:ind w:left="2936" w:hanging="1800"/>
      </w:pPr>
    </w:lvl>
  </w:abstractNum>
  <w:abstractNum w:abstractNumId="6" w15:restartNumberingAfterBreak="0">
    <w:nsid w:val="00000008"/>
    <w:multiLevelType w:val="multilevel"/>
    <w:tmpl w:val="00000008"/>
    <w:name w:val="WW8Num7"/>
    <w:lvl w:ilvl="0">
      <w:start w:val="1"/>
      <w:numFmt w:val="lowerLetter"/>
      <w:lvlText w:val="%1.3.)"/>
      <w:lvlJc w:val="left"/>
      <w:pPr>
        <w:tabs>
          <w:tab w:val="num" w:pos="360"/>
        </w:tabs>
        <w:ind w:left="360" w:hanging="360"/>
      </w:pPr>
      <w:rPr>
        <w:b w:val="0"/>
      </w:rPr>
    </w:lvl>
    <w:lvl w:ilvl="1">
      <w:start w:val="1"/>
      <w:numFmt w:val="none"/>
      <w:suff w:val="nothing"/>
      <w:lvlText w:val="5.1"/>
      <w:lvlJc w:val="left"/>
      <w:pPr>
        <w:tabs>
          <w:tab w:val="num" w:pos="0"/>
        </w:tabs>
        <w:ind w:left="502" w:hanging="360"/>
      </w:pPr>
    </w:lvl>
    <w:lvl w:ilvl="2">
      <w:start w:val="1"/>
      <w:numFmt w:val="none"/>
      <w:suff w:val="nothing"/>
      <w:lvlText w:val="3.5"/>
      <w:lvlJc w:val="left"/>
      <w:pPr>
        <w:tabs>
          <w:tab w:val="num" w:pos="0"/>
        </w:tabs>
        <w:ind w:left="1004" w:hanging="720"/>
      </w:pPr>
    </w:lvl>
    <w:lvl w:ilvl="3">
      <w:start w:val="1"/>
      <w:numFmt w:val="decimal"/>
      <w:lvlText w:val="%4."/>
      <w:lvlJc w:val="left"/>
      <w:pPr>
        <w:tabs>
          <w:tab w:val="num" w:pos="1146"/>
        </w:tabs>
        <w:ind w:left="1146" w:hanging="720"/>
      </w:pPr>
    </w:lvl>
    <w:lvl w:ilvl="4">
      <w:start w:val="1"/>
      <w:numFmt w:val="decimal"/>
      <w:lvlText w:val="%5.3)"/>
      <w:lvlJc w:val="left"/>
      <w:pPr>
        <w:tabs>
          <w:tab w:val="num" w:pos="1648"/>
        </w:tabs>
        <w:ind w:left="1648" w:hanging="1080"/>
      </w:pPr>
    </w:lvl>
    <w:lvl w:ilvl="5">
      <w:start w:val="1"/>
      <w:numFmt w:val="decimal"/>
      <w:lvlText w:val="%65.1"/>
      <w:lvlJc w:val="left"/>
      <w:pPr>
        <w:tabs>
          <w:tab w:val="num" w:pos="1790"/>
        </w:tabs>
        <w:ind w:left="1790" w:hanging="1080"/>
      </w:pPr>
      <w:rPr>
        <w:b/>
      </w:rPr>
    </w:lvl>
    <w:lvl w:ilvl="6">
      <w:start w:val="1"/>
      <w:numFmt w:val="decimal"/>
      <w:lvlText w:val="%7..."/>
      <w:lvlJc w:val="left"/>
      <w:pPr>
        <w:tabs>
          <w:tab w:val="num" w:pos="2292"/>
        </w:tabs>
        <w:ind w:left="2292" w:hanging="1440"/>
      </w:pPr>
    </w:lvl>
    <w:lvl w:ilvl="7">
      <w:start w:val="1"/>
      <w:numFmt w:val="decimal"/>
      <w:lvlText w:val="%8...."/>
      <w:lvlJc w:val="left"/>
      <w:pPr>
        <w:tabs>
          <w:tab w:val="num" w:pos="2434"/>
        </w:tabs>
        <w:ind w:left="2434" w:hanging="1440"/>
      </w:pPr>
    </w:lvl>
    <w:lvl w:ilvl="8">
      <w:start w:val="1"/>
      <w:numFmt w:val="decimal"/>
      <w:lvlText w:val="%8.%9...."/>
      <w:lvlJc w:val="left"/>
      <w:pPr>
        <w:tabs>
          <w:tab w:val="num" w:pos="2936"/>
        </w:tabs>
        <w:ind w:left="2936" w:hanging="1800"/>
      </w:pPr>
    </w:lvl>
  </w:abstractNum>
  <w:abstractNum w:abstractNumId="7" w15:restartNumberingAfterBreak="0">
    <w:nsid w:val="00000009"/>
    <w:multiLevelType w:val="singleLevel"/>
    <w:tmpl w:val="00000009"/>
    <w:name w:val="WW8Num8"/>
    <w:lvl w:ilvl="0">
      <w:start w:val="4"/>
      <w:numFmt w:val="upperLetter"/>
      <w:lvlText w:val="%1.)"/>
      <w:lvlJc w:val="left"/>
      <w:pPr>
        <w:tabs>
          <w:tab w:val="num" w:pos="720"/>
        </w:tabs>
        <w:ind w:left="720" w:hanging="360"/>
      </w:pPr>
      <w:rPr>
        <w:b/>
      </w:rPr>
    </w:lvl>
  </w:abstractNum>
  <w:abstractNum w:abstractNumId="8" w15:restartNumberingAfterBreak="0">
    <w:nsid w:val="0000000A"/>
    <w:multiLevelType w:val="singleLevel"/>
    <w:tmpl w:val="0000000A"/>
    <w:name w:val="WW8Num9"/>
    <w:lvl w:ilvl="0">
      <w:start w:val="5"/>
      <w:numFmt w:val="lowerLetter"/>
      <w:lvlText w:val="%1.7.)"/>
      <w:lvlJc w:val="left"/>
      <w:pPr>
        <w:tabs>
          <w:tab w:val="num" w:pos="993"/>
        </w:tabs>
        <w:ind w:left="993" w:hanging="360"/>
      </w:pPr>
      <w:rPr>
        <w:b w:val="0"/>
      </w:rPr>
    </w:lvl>
  </w:abstractNum>
  <w:abstractNum w:abstractNumId="9" w15:restartNumberingAfterBreak="0">
    <w:nsid w:val="0000000B"/>
    <w:multiLevelType w:val="multilevel"/>
    <w:tmpl w:val="0000000B"/>
    <w:name w:val="WW8Num10"/>
    <w:lvl w:ilvl="0">
      <w:start w:val="5"/>
      <w:numFmt w:val="lowerLetter"/>
      <w:lvlText w:val="%1.2.)"/>
      <w:lvlJc w:val="left"/>
      <w:pPr>
        <w:tabs>
          <w:tab w:val="num" w:pos="360"/>
        </w:tabs>
        <w:ind w:left="360" w:hanging="360"/>
      </w:pPr>
      <w:rPr>
        <w:b w:val="0"/>
      </w:rPr>
    </w:lvl>
    <w:lvl w:ilvl="1">
      <w:start w:val="1"/>
      <w:numFmt w:val="none"/>
      <w:suff w:val="nothing"/>
      <w:lvlText w:val="5.4"/>
      <w:lvlJc w:val="left"/>
      <w:pPr>
        <w:tabs>
          <w:tab w:val="num" w:pos="0"/>
        </w:tabs>
        <w:ind w:left="502" w:hanging="360"/>
      </w:pPr>
    </w:lvl>
    <w:lvl w:ilvl="2">
      <w:start w:val="1"/>
      <w:numFmt w:val="none"/>
      <w:suff w:val="nothing"/>
      <w:lvlText w:val="3.5"/>
      <w:lvlJc w:val="left"/>
      <w:pPr>
        <w:tabs>
          <w:tab w:val="num" w:pos="0"/>
        </w:tabs>
        <w:ind w:left="1004" w:hanging="720"/>
      </w:pPr>
    </w:lvl>
    <w:lvl w:ilvl="3">
      <w:start w:val="1"/>
      <w:numFmt w:val="decimal"/>
      <w:lvlText w:val="%4."/>
      <w:lvlJc w:val="left"/>
      <w:pPr>
        <w:tabs>
          <w:tab w:val="num" w:pos="1146"/>
        </w:tabs>
        <w:ind w:left="1146" w:hanging="720"/>
      </w:pPr>
    </w:lvl>
    <w:lvl w:ilvl="4">
      <w:start w:val="1"/>
      <w:numFmt w:val="decimal"/>
      <w:lvlText w:val="%55."/>
      <w:lvlJc w:val="left"/>
      <w:pPr>
        <w:tabs>
          <w:tab w:val="num" w:pos="1648"/>
        </w:tabs>
        <w:ind w:left="1648" w:hanging="1080"/>
      </w:pPr>
    </w:lvl>
    <w:lvl w:ilvl="5">
      <w:start w:val="1"/>
      <w:numFmt w:val="decimal"/>
      <w:lvlText w:val="%65.1"/>
      <w:lvlJc w:val="left"/>
      <w:pPr>
        <w:tabs>
          <w:tab w:val="num" w:pos="1790"/>
        </w:tabs>
        <w:ind w:left="1790" w:hanging="1080"/>
      </w:pPr>
      <w:rPr>
        <w:b/>
      </w:rPr>
    </w:lvl>
    <w:lvl w:ilvl="6">
      <w:start w:val="1"/>
      <w:numFmt w:val="decimal"/>
      <w:lvlText w:val="%7..."/>
      <w:lvlJc w:val="left"/>
      <w:pPr>
        <w:tabs>
          <w:tab w:val="num" w:pos="2292"/>
        </w:tabs>
        <w:ind w:left="2292" w:hanging="1440"/>
      </w:pPr>
    </w:lvl>
    <w:lvl w:ilvl="7">
      <w:start w:val="1"/>
      <w:numFmt w:val="decimal"/>
      <w:lvlText w:val="%8...."/>
      <w:lvlJc w:val="left"/>
      <w:pPr>
        <w:tabs>
          <w:tab w:val="num" w:pos="2434"/>
        </w:tabs>
        <w:ind w:left="2434" w:hanging="1440"/>
      </w:pPr>
    </w:lvl>
    <w:lvl w:ilvl="8">
      <w:start w:val="1"/>
      <w:numFmt w:val="decimal"/>
      <w:lvlText w:val="%8.%9...."/>
      <w:lvlJc w:val="left"/>
      <w:pPr>
        <w:tabs>
          <w:tab w:val="num" w:pos="2936"/>
        </w:tabs>
        <w:ind w:left="2936" w:hanging="1800"/>
      </w:pPr>
    </w:lvl>
  </w:abstractNum>
  <w:abstractNum w:abstractNumId="10" w15:restartNumberingAfterBreak="0">
    <w:nsid w:val="0000000C"/>
    <w:multiLevelType w:val="multilevel"/>
    <w:tmpl w:val="0000000C"/>
    <w:name w:val="WW8Num12"/>
    <w:lvl w:ilvl="0">
      <w:start w:val="1"/>
      <w:numFmt w:val="lowerLetter"/>
      <w:lvlText w:val="%1.2.)"/>
      <w:lvlJc w:val="left"/>
      <w:pPr>
        <w:tabs>
          <w:tab w:val="num" w:pos="360"/>
        </w:tabs>
        <w:ind w:left="360" w:hanging="360"/>
      </w:pPr>
      <w:rPr>
        <w:b w:val="0"/>
      </w:rPr>
    </w:lvl>
    <w:lvl w:ilvl="1">
      <w:start w:val="1"/>
      <w:numFmt w:val="none"/>
      <w:suff w:val="nothing"/>
      <w:lvlText w:val="5.1"/>
      <w:lvlJc w:val="left"/>
      <w:pPr>
        <w:tabs>
          <w:tab w:val="num" w:pos="0"/>
        </w:tabs>
        <w:ind w:left="502" w:hanging="360"/>
      </w:pPr>
    </w:lvl>
    <w:lvl w:ilvl="2">
      <w:start w:val="1"/>
      <w:numFmt w:val="none"/>
      <w:suff w:val="nothing"/>
      <w:lvlText w:val="3.5"/>
      <w:lvlJc w:val="left"/>
      <w:pPr>
        <w:tabs>
          <w:tab w:val="num" w:pos="0"/>
        </w:tabs>
        <w:ind w:left="1004" w:hanging="720"/>
      </w:pPr>
    </w:lvl>
    <w:lvl w:ilvl="3">
      <w:start w:val="1"/>
      <w:numFmt w:val="decimal"/>
      <w:lvlText w:val="%4."/>
      <w:lvlJc w:val="left"/>
      <w:pPr>
        <w:tabs>
          <w:tab w:val="num" w:pos="1146"/>
        </w:tabs>
        <w:ind w:left="1146" w:hanging="720"/>
      </w:pPr>
    </w:lvl>
    <w:lvl w:ilvl="4">
      <w:start w:val="1"/>
      <w:numFmt w:val="decimal"/>
      <w:lvlText w:val="%5.3)"/>
      <w:lvlJc w:val="left"/>
      <w:pPr>
        <w:tabs>
          <w:tab w:val="num" w:pos="1648"/>
        </w:tabs>
        <w:ind w:left="1648" w:hanging="1080"/>
      </w:pPr>
    </w:lvl>
    <w:lvl w:ilvl="5">
      <w:start w:val="1"/>
      <w:numFmt w:val="decimal"/>
      <w:lvlText w:val="%65.1"/>
      <w:lvlJc w:val="left"/>
      <w:pPr>
        <w:tabs>
          <w:tab w:val="num" w:pos="1790"/>
        </w:tabs>
        <w:ind w:left="1790" w:hanging="1080"/>
      </w:pPr>
      <w:rPr>
        <w:b/>
      </w:rPr>
    </w:lvl>
    <w:lvl w:ilvl="6">
      <w:start w:val="1"/>
      <w:numFmt w:val="decimal"/>
      <w:lvlText w:val="%7..."/>
      <w:lvlJc w:val="left"/>
      <w:pPr>
        <w:tabs>
          <w:tab w:val="num" w:pos="2292"/>
        </w:tabs>
        <w:ind w:left="2292" w:hanging="1440"/>
      </w:pPr>
    </w:lvl>
    <w:lvl w:ilvl="7">
      <w:start w:val="1"/>
      <w:numFmt w:val="decimal"/>
      <w:lvlText w:val="%8...."/>
      <w:lvlJc w:val="left"/>
      <w:pPr>
        <w:tabs>
          <w:tab w:val="num" w:pos="2434"/>
        </w:tabs>
        <w:ind w:left="2434" w:hanging="1440"/>
      </w:pPr>
    </w:lvl>
    <w:lvl w:ilvl="8">
      <w:start w:val="1"/>
      <w:numFmt w:val="decimal"/>
      <w:lvlText w:val="%8.%9...."/>
      <w:lvlJc w:val="left"/>
      <w:pPr>
        <w:tabs>
          <w:tab w:val="num" w:pos="2936"/>
        </w:tabs>
        <w:ind w:left="2936" w:hanging="1800"/>
      </w:pPr>
    </w:lvl>
  </w:abstractNum>
  <w:abstractNum w:abstractNumId="11" w15:restartNumberingAfterBreak="0">
    <w:nsid w:val="0000000D"/>
    <w:multiLevelType w:val="multilevel"/>
    <w:tmpl w:val="0000000D"/>
    <w:name w:val="WW8Num13"/>
    <w:lvl w:ilvl="0">
      <w:start w:val="4"/>
      <w:numFmt w:val="lowerLetter"/>
      <w:lvlText w:val="%1.1.)"/>
      <w:lvlJc w:val="left"/>
      <w:pPr>
        <w:tabs>
          <w:tab w:val="num" w:pos="360"/>
        </w:tabs>
        <w:ind w:left="360" w:hanging="360"/>
      </w:pPr>
      <w:rPr>
        <w:b w:val="0"/>
      </w:rPr>
    </w:lvl>
    <w:lvl w:ilvl="1">
      <w:start w:val="1"/>
      <w:numFmt w:val="none"/>
      <w:suff w:val="nothing"/>
      <w:lvlText w:val="5.4"/>
      <w:lvlJc w:val="left"/>
      <w:pPr>
        <w:tabs>
          <w:tab w:val="num" w:pos="0"/>
        </w:tabs>
        <w:ind w:left="502" w:hanging="360"/>
      </w:pPr>
    </w:lvl>
    <w:lvl w:ilvl="2">
      <w:start w:val="1"/>
      <w:numFmt w:val="none"/>
      <w:suff w:val="nothing"/>
      <w:lvlText w:val="3.5"/>
      <w:lvlJc w:val="left"/>
      <w:pPr>
        <w:tabs>
          <w:tab w:val="num" w:pos="0"/>
        </w:tabs>
        <w:ind w:left="1004" w:hanging="720"/>
      </w:pPr>
    </w:lvl>
    <w:lvl w:ilvl="3">
      <w:start w:val="1"/>
      <w:numFmt w:val="decimal"/>
      <w:lvlText w:val="%4."/>
      <w:lvlJc w:val="left"/>
      <w:pPr>
        <w:tabs>
          <w:tab w:val="num" w:pos="1146"/>
        </w:tabs>
        <w:ind w:left="1146" w:hanging="720"/>
      </w:pPr>
    </w:lvl>
    <w:lvl w:ilvl="4">
      <w:start w:val="1"/>
      <w:numFmt w:val="decimal"/>
      <w:lvlText w:val="%55."/>
      <w:lvlJc w:val="left"/>
      <w:pPr>
        <w:tabs>
          <w:tab w:val="num" w:pos="1648"/>
        </w:tabs>
        <w:ind w:left="1648" w:hanging="1080"/>
      </w:pPr>
    </w:lvl>
    <w:lvl w:ilvl="5">
      <w:start w:val="1"/>
      <w:numFmt w:val="decimal"/>
      <w:lvlText w:val="%65.1"/>
      <w:lvlJc w:val="left"/>
      <w:pPr>
        <w:tabs>
          <w:tab w:val="num" w:pos="1790"/>
        </w:tabs>
        <w:ind w:left="1790" w:hanging="1080"/>
      </w:pPr>
      <w:rPr>
        <w:b/>
      </w:rPr>
    </w:lvl>
    <w:lvl w:ilvl="6">
      <w:start w:val="1"/>
      <w:numFmt w:val="decimal"/>
      <w:lvlText w:val="%7..."/>
      <w:lvlJc w:val="left"/>
      <w:pPr>
        <w:tabs>
          <w:tab w:val="num" w:pos="2292"/>
        </w:tabs>
        <w:ind w:left="2292" w:hanging="1440"/>
      </w:pPr>
    </w:lvl>
    <w:lvl w:ilvl="7">
      <w:start w:val="1"/>
      <w:numFmt w:val="decimal"/>
      <w:lvlText w:val="%8...."/>
      <w:lvlJc w:val="left"/>
      <w:pPr>
        <w:tabs>
          <w:tab w:val="num" w:pos="2434"/>
        </w:tabs>
        <w:ind w:left="2434" w:hanging="1440"/>
      </w:pPr>
    </w:lvl>
    <w:lvl w:ilvl="8">
      <w:start w:val="1"/>
      <w:numFmt w:val="decimal"/>
      <w:lvlText w:val="%8.%9...."/>
      <w:lvlJc w:val="left"/>
      <w:pPr>
        <w:tabs>
          <w:tab w:val="num" w:pos="2936"/>
        </w:tabs>
        <w:ind w:left="2936" w:hanging="1800"/>
      </w:pPr>
    </w:lvl>
  </w:abstractNum>
  <w:abstractNum w:abstractNumId="12" w15:restartNumberingAfterBreak="0">
    <w:nsid w:val="0000000E"/>
    <w:multiLevelType w:val="multilevel"/>
    <w:tmpl w:val="B4F46D66"/>
    <w:name w:val="WW8Num14"/>
    <w:lvl w:ilvl="0">
      <w:start w:val="1"/>
      <w:numFmt w:val="lowerLetter"/>
      <w:lvlText w:val="%1)"/>
      <w:lvlJc w:val="left"/>
      <w:pPr>
        <w:tabs>
          <w:tab w:val="num" w:pos="2061"/>
        </w:tabs>
        <w:ind w:left="2061" w:hanging="360"/>
      </w:pPr>
      <w:rPr>
        <w:rFonts w:hint="default"/>
        <w:b w:val="0"/>
      </w:rPr>
    </w:lvl>
    <w:lvl w:ilvl="1">
      <w:start w:val="1"/>
      <w:numFmt w:val="none"/>
      <w:suff w:val="nothing"/>
      <w:lvlText w:val="5.4"/>
      <w:lvlJc w:val="left"/>
      <w:pPr>
        <w:tabs>
          <w:tab w:val="num" w:pos="0"/>
        </w:tabs>
        <w:ind w:left="502" w:hanging="360"/>
      </w:pPr>
    </w:lvl>
    <w:lvl w:ilvl="2">
      <w:start w:val="1"/>
      <w:numFmt w:val="none"/>
      <w:suff w:val="nothing"/>
      <w:lvlText w:val="3.5"/>
      <w:lvlJc w:val="left"/>
      <w:pPr>
        <w:tabs>
          <w:tab w:val="num" w:pos="0"/>
        </w:tabs>
        <w:ind w:left="1004" w:hanging="720"/>
      </w:pPr>
    </w:lvl>
    <w:lvl w:ilvl="3">
      <w:start w:val="1"/>
      <w:numFmt w:val="decimal"/>
      <w:lvlText w:val="%4."/>
      <w:lvlJc w:val="left"/>
      <w:pPr>
        <w:tabs>
          <w:tab w:val="num" w:pos="1146"/>
        </w:tabs>
        <w:ind w:left="1146" w:hanging="720"/>
      </w:pPr>
    </w:lvl>
    <w:lvl w:ilvl="4">
      <w:start w:val="1"/>
      <w:numFmt w:val="decimal"/>
      <w:lvlText w:val="%55."/>
      <w:lvlJc w:val="left"/>
      <w:pPr>
        <w:tabs>
          <w:tab w:val="num" w:pos="1648"/>
        </w:tabs>
        <w:ind w:left="1648" w:hanging="1080"/>
      </w:pPr>
    </w:lvl>
    <w:lvl w:ilvl="5">
      <w:start w:val="1"/>
      <w:numFmt w:val="decimal"/>
      <w:lvlText w:val="%65.1"/>
      <w:lvlJc w:val="left"/>
      <w:pPr>
        <w:tabs>
          <w:tab w:val="num" w:pos="1790"/>
        </w:tabs>
        <w:ind w:left="1790" w:hanging="1080"/>
      </w:pPr>
      <w:rPr>
        <w:b/>
      </w:rPr>
    </w:lvl>
    <w:lvl w:ilvl="6">
      <w:start w:val="1"/>
      <w:numFmt w:val="decimal"/>
      <w:lvlText w:val="%7..."/>
      <w:lvlJc w:val="left"/>
      <w:pPr>
        <w:tabs>
          <w:tab w:val="num" w:pos="2292"/>
        </w:tabs>
        <w:ind w:left="2292" w:hanging="1440"/>
      </w:pPr>
    </w:lvl>
    <w:lvl w:ilvl="7">
      <w:start w:val="1"/>
      <w:numFmt w:val="decimal"/>
      <w:lvlText w:val="%8...."/>
      <w:lvlJc w:val="left"/>
      <w:pPr>
        <w:tabs>
          <w:tab w:val="num" w:pos="2434"/>
        </w:tabs>
        <w:ind w:left="2434" w:hanging="1440"/>
      </w:pPr>
    </w:lvl>
    <w:lvl w:ilvl="8">
      <w:start w:val="1"/>
      <w:numFmt w:val="decimal"/>
      <w:lvlText w:val="%8.%9...."/>
      <w:lvlJc w:val="left"/>
      <w:pPr>
        <w:tabs>
          <w:tab w:val="num" w:pos="2936"/>
        </w:tabs>
        <w:ind w:left="2936" w:hanging="1800"/>
      </w:pPr>
    </w:lvl>
  </w:abstractNum>
  <w:abstractNum w:abstractNumId="13" w15:restartNumberingAfterBreak="0">
    <w:nsid w:val="0000000F"/>
    <w:multiLevelType w:val="multilevel"/>
    <w:tmpl w:val="0000000F"/>
    <w:name w:val="WW8Num15"/>
    <w:lvl w:ilvl="0">
      <w:start w:val="5"/>
      <w:numFmt w:val="lowerLetter"/>
      <w:lvlText w:val="%1.1.)"/>
      <w:lvlJc w:val="left"/>
      <w:pPr>
        <w:tabs>
          <w:tab w:val="num" w:pos="360"/>
        </w:tabs>
        <w:ind w:left="360" w:hanging="360"/>
      </w:pPr>
      <w:rPr>
        <w:b w:val="0"/>
      </w:rPr>
    </w:lvl>
    <w:lvl w:ilvl="1">
      <w:start w:val="1"/>
      <w:numFmt w:val="none"/>
      <w:suff w:val="nothing"/>
      <w:lvlText w:val="5.1"/>
      <w:lvlJc w:val="left"/>
      <w:pPr>
        <w:tabs>
          <w:tab w:val="num" w:pos="0"/>
        </w:tabs>
        <w:ind w:left="502" w:hanging="360"/>
      </w:pPr>
    </w:lvl>
    <w:lvl w:ilvl="2">
      <w:start w:val="1"/>
      <w:numFmt w:val="none"/>
      <w:suff w:val="nothing"/>
      <w:lvlText w:val="3.5"/>
      <w:lvlJc w:val="left"/>
      <w:pPr>
        <w:tabs>
          <w:tab w:val="num" w:pos="0"/>
        </w:tabs>
        <w:ind w:left="1004" w:hanging="720"/>
      </w:pPr>
    </w:lvl>
    <w:lvl w:ilvl="3">
      <w:start w:val="1"/>
      <w:numFmt w:val="decimal"/>
      <w:lvlText w:val="%4..)"/>
      <w:lvlJc w:val="left"/>
      <w:pPr>
        <w:tabs>
          <w:tab w:val="num" w:pos="1146"/>
        </w:tabs>
        <w:ind w:left="1146" w:hanging="720"/>
      </w:pPr>
    </w:lvl>
    <w:lvl w:ilvl="4">
      <w:start w:val="1"/>
      <w:numFmt w:val="lowerLetter"/>
      <w:lvlText w:val="%5.4.)"/>
      <w:lvlJc w:val="left"/>
      <w:pPr>
        <w:tabs>
          <w:tab w:val="num" w:pos="1648"/>
        </w:tabs>
        <w:ind w:left="1648" w:hanging="1080"/>
      </w:pPr>
    </w:lvl>
    <w:lvl w:ilvl="5">
      <w:start w:val="1"/>
      <w:numFmt w:val="decimal"/>
      <w:lvlText w:val="%65.1"/>
      <w:lvlJc w:val="left"/>
      <w:pPr>
        <w:tabs>
          <w:tab w:val="num" w:pos="1790"/>
        </w:tabs>
        <w:ind w:left="1790" w:hanging="1080"/>
      </w:pPr>
      <w:rPr>
        <w:b/>
      </w:rPr>
    </w:lvl>
    <w:lvl w:ilvl="6">
      <w:start w:val="1"/>
      <w:numFmt w:val="decimal"/>
      <w:lvlText w:val="%7..."/>
      <w:lvlJc w:val="left"/>
      <w:pPr>
        <w:tabs>
          <w:tab w:val="num" w:pos="2292"/>
        </w:tabs>
        <w:ind w:left="2292" w:hanging="1440"/>
      </w:pPr>
    </w:lvl>
    <w:lvl w:ilvl="7">
      <w:start w:val="1"/>
      <w:numFmt w:val="decimal"/>
      <w:lvlText w:val="%8...."/>
      <w:lvlJc w:val="left"/>
      <w:pPr>
        <w:tabs>
          <w:tab w:val="num" w:pos="2434"/>
        </w:tabs>
        <w:ind w:left="2434" w:hanging="1440"/>
      </w:pPr>
    </w:lvl>
    <w:lvl w:ilvl="8">
      <w:start w:val="1"/>
      <w:numFmt w:val="decimal"/>
      <w:lvlText w:val="%8.%9...."/>
      <w:lvlJc w:val="left"/>
      <w:pPr>
        <w:tabs>
          <w:tab w:val="num" w:pos="2936"/>
        </w:tabs>
        <w:ind w:left="2936" w:hanging="1800"/>
      </w:pPr>
    </w:lvl>
  </w:abstractNum>
  <w:abstractNum w:abstractNumId="14" w15:restartNumberingAfterBreak="0">
    <w:nsid w:val="00000010"/>
    <w:multiLevelType w:val="singleLevel"/>
    <w:tmpl w:val="00000010"/>
    <w:name w:val="WW8Num16"/>
    <w:lvl w:ilvl="0">
      <w:start w:val="5"/>
      <w:numFmt w:val="lowerLetter"/>
      <w:lvlText w:val="%1.5.)"/>
      <w:lvlJc w:val="left"/>
      <w:pPr>
        <w:tabs>
          <w:tab w:val="num" w:pos="1353"/>
        </w:tabs>
        <w:ind w:left="1353" w:hanging="360"/>
      </w:pPr>
      <w:rPr>
        <w:b w:val="0"/>
      </w:rPr>
    </w:lvl>
  </w:abstractNum>
  <w:abstractNum w:abstractNumId="15" w15:restartNumberingAfterBreak="0">
    <w:nsid w:val="002656C6"/>
    <w:multiLevelType w:val="hybridMultilevel"/>
    <w:tmpl w:val="DE342BCC"/>
    <w:lvl w:ilvl="0" w:tplc="C636A4A0">
      <w:start w:val="1"/>
      <w:numFmt w:val="decimal"/>
      <w:lvlText w:val="%1."/>
      <w:lvlJc w:val="left"/>
      <w:pPr>
        <w:ind w:left="785" w:hanging="360"/>
      </w:pPr>
      <w:rPr>
        <w:rFonts w:hint="default"/>
      </w:rPr>
    </w:lvl>
    <w:lvl w:ilvl="1" w:tplc="FEF229A2">
      <w:start w:val="1"/>
      <w:numFmt w:val="lowerLetter"/>
      <w:lvlText w:val="%2."/>
      <w:lvlJc w:val="left"/>
      <w:pPr>
        <w:ind w:left="1505" w:hanging="360"/>
      </w:pPr>
    </w:lvl>
    <w:lvl w:ilvl="2" w:tplc="B10CCA72" w:tentative="1">
      <w:start w:val="1"/>
      <w:numFmt w:val="lowerRoman"/>
      <w:lvlText w:val="%3."/>
      <w:lvlJc w:val="right"/>
      <w:pPr>
        <w:ind w:left="2225" w:hanging="180"/>
      </w:pPr>
    </w:lvl>
    <w:lvl w:ilvl="3" w:tplc="F03A6D00" w:tentative="1">
      <w:start w:val="1"/>
      <w:numFmt w:val="decimal"/>
      <w:lvlText w:val="%4."/>
      <w:lvlJc w:val="left"/>
      <w:pPr>
        <w:ind w:left="2945" w:hanging="360"/>
      </w:pPr>
    </w:lvl>
    <w:lvl w:ilvl="4" w:tplc="27F2B4B8" w:tentative="1">
      <w:start w:val="1"/>
      <w:numFmt w:val="lowerLetter"/>
      <w:lvlText w:val="%5."/>
      <w:lvlJc w:val="left"/>
      <w:pPr>
        <w:ind w:left="3665" w:hanging="360"/>
      </w:pPr>
    </w:lvl>
    <w:lvl w:ilvl="5" w:tplc="65C6EFC2" w:tentative="1">
      <w:start w:val="1"/>
      <w:numFmt w:val="lowerRoman"/>
      <w:lvlText w:val="%6."/>
      <w:lvlJc w:val="right"/>
      <w:pPr>
        <w:ind w:left="4385" w:hanging="180"/>
      </w:pPr>
    </w:lvl>
    <w:lvl w:ilvl="6" w:tplc="AC54B37E" w:tentative="1">
      <w:start w:val="1"/>
      <w:numFmt w:val="decimal"/>
      <w:lvlText w:val="%7."/>
      <w:lvlJc w:val="left"/>
      <w:pPr>
        <w:ind w:left="5105" w:hanging="360"/>
      </w:pPr>
    </w:lvl>
    <w:lvl w:ilvl="7" w:tplc="691CCCB6" w:tentative="1">
      <w:start w:val="1"/>
      <w:numFmt w:val="lowerLetter"/>
      <w:lvlText w:val="%8."/>
      <w:lvlJc w:val="left"/>
      <w:pPr>
        <w:ind w:left="5825" w:hanging="360"/>
      </w:pPr>
    </w:lvl>
    <w:lvl w:ilvl="8" w:tplc="DD825816" w:tentative="1">
      <w:start w:val="1"/>
      <w:numFmt w:val="lowerRoman"/>
      <w:lvlText w:val="%9."/>
      <w:lvlJc w:val="right"/>
      <w:pPr>
        <w:ind w:left="6545" w:hanging="180"/>
      </w:pPr>
    </w:lvl>
  </w:abstractNum>
  <w:abstractNum w:abstractNumId="16" w15:restartNumberingAfterBreak="0">
    <w:nsid w:val="01E846E5"/>
    <w:multiLevelType w:val="multilevel"/>
    <w:tmpl w:val="1B8AFC5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077B2111"/>
    <w:multiLevelType w:val="multilevel"/>
    <w:tmpl w:val="A7FCFAAE"/>
    <w:lvl w:ilvl="0">
      <w:start w:val="13"/>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1004" w:hanging="720"/>
      </w:pPr>
      <w:rPr>
        <w:rFonts w:cs="Arial" w:hint="default"/>
      </w:rPr>
    </w:lvl>
    <w:lvl w:ilvl="3">
      <w:start w:val="1"/>
      <w:numFmt w:val="decimal"/>
      <w:lvlText w:val="%1.%2.%3.%4"/>
      <w:lvlJc w:val="left"/>
      <w:pPr>
        <w:ind w:left="1506" w:hanging="1080"/>
      </w:pPr>
      <w:rPr>
        <w:rFonts w:cs="Arial" w:hint="default"/>
      </w:rPr>
    </w:lvl>
    <w:lvl w:ilvl="4">
      <w:start w:val="1"/>
      <w:numFmt w:val="decimal"/>
      <w:lvlText w:val="%1.%2.%3.%4.%5"/>
      <w:lvlJc w:val="left"/>
      <w:pPr>
        <w:ind w:left="1648" w:hanging="1080"/>
      </w:pPr>
      <w:rPr>
        <w:rFonts w:cs="Arial" w:hint="default"/>
      </w:rPr>
    </w:lvl>
    <w:lvl w:ilvl="5">
      <w:start w:val="1"/>
      <w:numFmt w:val="decimal"/>
      <w:lvlText w:val="%1.%2.%3.%4.%5.%6"/>
      <w:lvlJc w:val="left"/>
      <w:pPr>
        <w:ind w:left="2150" w:hanging="1440"/>
      </w:pPr>
      <w:rPr>
        <w:rFonts w:cs="Arial" w:hint="default"/>
      </w:rPr>
    </w:lvl>
    <w:lvl w:ilvl="6">
      <w:start w:val="1"/>
      <w:numFmt w:val="decimal"/>
      <w:lvlText w:val="%1.%2.%3.%4.%5.%6.%7"/>
      <w:lvlJc w:val="left"/>
      <w:pPr>
        <w:ind w:left="2292" w:hanging="1440"/>
      </w:pPr>
      <w:rPr>
        <w:rFonts w:cs="Arial" w:hint="default"/>
      </w:rPr>
    </w:lvl>
    <w:lvl w:ilvl="7">
      <w:start w:val="1"/>
      <w:numFmt w:val="decimal"/>
      <w:lvlText w:val="%1.%2.%3.%4.%5.%6.%7.%8"/>
      <w:lvlJc w:val="left"/>
      <w:pPr>
        <w:ind w:left="2794" w:hanging="1800"/>
      </w:pPr>
      <w:rPr>
        <w:rFonts w:cs="Arial" w:hint="default"/>
      </w:rPr>
    </w:lvl>
    <w:lvl w:ilvl="8">
      <w:start w:val="1"/>
      <w:numFmt w:val="decimal"/>
      <w:lvlText w:val="%1.%2.%3.%4.%5.%6.%7.%8.%9"/>
      <w:lvlJc w:val="left"/>
      <w:pPr>
        <w:ind w:left="2936" w:hanging="1800"/>
      </w:pPr>
      <w:rPr>
        <w:rFonts w:cs="Arial" w:hint="default"/>
      </w:rPr>
    </w:lvl>
  </w:abstractNum>
  <w:abstractNum w:abstractNumId="18" w15:restartNumberingAfterBreak="0">
    <w:nsid w:val="09DC72BE"/>
    <w:multiLevelType w:val="multilevel"/>
    <w:tmpl w:val="6F7441E2"/>
    <w:lvl w:ilvl="0">
      <w:start w:val="16"/>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0FCA62FF"/>
    <w:multiLevelType w:val="singleLevel"/>
    <w:tmpl w:val="F962C9D4"/>
    <w:lvl w:ilvl="0">
      <w:start w:val="1"/>
      <w:numFmt w:val="bullet"/>
      <w:pStyle w:val="Odrka"/>
      <w:lvlText w:val="­"/>
      <w:lvlJc w:val="left"/>
      <w:pPr>
        <w:tabs>
          <w:tab w:val="num" w:pos="700"/>
        </w:tabs>
        <w:ind w:left="624" w:hanging="284"/>
      </w:pPr>
      <w:rPr>
        <w:rFonts w:ascii="Times New Roman" w:hAnsi="Times New Roman" w:hint="default"/>
      </w:rPr>
    </w:lvl>
  </w:abstractNum>
  <w:abstractNum w:abstractNumId="20" w15:restartNumberingAfterBreak="0">
    <w:nsid w:val="0FD87562"/>
    <w:multiLevelType w:val="multilevel"/>
    <w:tmpl w:val="105AC47E"/>
    <w:lvl w:ilvl="0">
      <w:start w:val="1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1" w15:restartNumberingAfterBreak="0">
    <w:nsid w:val="114C3987"/>
    <w:multiLevelType w:val="hybridMultilevel"/>
    <w:tmpl w:val="71DA3E0E"/>
    <w:lvl w:ilvl="0" w:tplc="B9709284">
      <w:numFmt w:val="bullet"/>
      <w:lvlText w:val="-"/>
      <w:lvlJc w:val="left"/>
      <w:pPr>
        <w:ind w:left="927" w:hanging="360"/>
      </w:pPr>
      <w:rPr>
        <w:rFonts w:ascii="Garamond" w:eastAsia="Times New Roman" w:hAnsi="Garamond"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15:restartNumberingAfterBreak="0">
    <w:nsid w:val="232208EA"/>
    <w:multiLevelType w:val="multilevel"/>
    <w:tmpl w:val="FA7860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BD134C0"/>
    <w:multiLevelType w:val="multilevel"/>
    <w:tmpl w:val="105AC47E"/>
    <w:lvl w:ilvl="0">
      <w:start w:val="14"/>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4" w15:restartNumberingAfterBreak="0">
    <w:nsid w:val="2C0B6A64"/>
    <w:multiLevelType w:val="multilevel"/>
    <w:tmpl w:val="B7A0EFE6"/>
    <w:lvl w:ilvl="0">
      <w:start w:val="4"/>
      <w:numFmt w:val="decimal"/>
      <w:lvlText w:val="%1"/>
      <w:lvlJc w:val="left"/>
      <w:pPr>
        <w:ind w:left="360" w:hanging="360"/>
      </w:pPr>
      <w:rPr>
        <w:rFonts w:hint="default"/>
        <w:sz w:val="22"/>
      </w:rPr>
    </w:lvl>
    <w:lvl w:ilvl="1">
      <w:start w:val="1"/>
      <w:numFmt w:val="decimal"/>
      <w:lvlText w:val="%1.%2"/>
      <w:lvlJc w:val="left"/>
      <w:pPr>
        <w:ind w:left="502" w:hanging="360"/>
      </w:pPr>
      <w:rPr>
        <w:rFonts w:hint="default"/>
        <w:sz w:val="22"/>
      </w:rPr>
    </w:lvl>
    <w:lvl w:ilvl="2">
      <w:start w:val="1"/>
      <w:numFmt w:val="decimal"/>
      <w:lvlText w:val="%1.%2.%3"/>
      <w:lvlJc w:val="left"/>
      <w:pPr>
        <w:ind w:left="1004" w:hanging="720"/>
      </w:pPr>
      <w:rPr>
        <w:rFonts w:hint="default"/>
        <w:sz w:val="22"/>
      </w:rPr>
    </w:lvl>
    <w:lvl w:ilvl="3">
      <w:start w:val="1"/>
      <w:numFmt w:val="decimal"/>
      <w:lvlText w:val="%1.%2.%3.%4"/>
      <w:lvlJc w:val="left"/>
      <w:pPr>
        <w:ind w:left="1146" w:hanging="720"/>
      </w:pPr>
      <w:rPr>
        <w:rFonts w:hint="default"/>
        <w:sz w:val="22"/>
      </w:rPr>
    </w:lvl>
    <w:lvl w:ilvl="4">
      <w:start w:val="1"/>
      <w:numFmt w:val="decimal"/>
      <w:lvlText w:val="%1.%2.%3.%4.%5"/>
      <w:lvlJc w:val="left"/>
      <w:pPr>
        <w:ind w:left="1648" w:hanging="1080"/>
      </w:pPr>
      <w:rPr>
        <w:rFonts w:hint="default"/>
        <w:sz w:val="22"/>
      </w:rPr>
    </w:lvl>
    <w:lvl w:ilvl="5">
      <w:start w:val="1"/>
      <w:numFmt w:val="decimal"/>
      <w:lvlText w:val="%1.%2.%3.%4.%5.%6"/>
      <w:lvlJc w:val="left"/>
      <w:pPr>
        <w:ind w:left="1790" w:hanging="1080"/>
      </w:pPr>
      <w:rPr>
        <w:rFonts w:hint="default"/>
        <w:sz w:val="22"/>
      </w:rPr>
    </w:lvl>
    <w:lvl w:ilvl="6">
      <w:start w:val="1"/>
      <w:numFmt w:val="decimal"/>
      <w:lvlText w:val="%1.%2.%3.%4.%5.%6.%7"/>
      <w:lvlJc w:val="left"/>
      <w:pPr>
        <w:ind w:left="2292" w:hanging="1440"/>
      </w:pPr>
      <w:rPr>
        <w:rFonts w:hint="default"/>
        <w:sz w:val="22"/>
      </w:rPr>
    </w:lvl>
    <w:lvl w:ilvl="7">
      <w:start w:val="1"/>
      <w:numFmt w:val="decimal"/>
      <w:lvlText w:val="%1.%2.%3.%4.%5.%6.%7.%8"/>
      <w:lvlJc w:val="left"/>
      <w:pPr>
        <w:ind w:left="2434" w:hanging="1440"/>
      </w:pPr>
      <w:rPr>
        <w:rFonts w:hint="default"/>
        <w:sz w:val="22"/>
      </w:rPr>
    </w:lvl>
    <w:lvl w:ilvl="8">
      <w:start w:val="1"/>
      <w:numFmt w:val="decimal"/>
      <w:lvlText w:val="%1.%2.%3.%4.%5.%6.%7.%8.%9"/>
      <w:lvlJc w:val="left"/>
      <w:pPr>
        <w:ind w:left="2936" w:hanging="1800"/>
      </w:pPr>
      <w:rPr>
        <w:rFonts w:hint="default"/>
        <w:sz w:val="22"/>
      </w:rPr>
    </w:lvl>
  </w:abstractNum>
  <w:abstractNum w:abstractNumId="25" w15:restartNumberingAfterBreak="0">
    <w:nsid w:val="361E68CB"/>
    <w:multiLevelType w:val="hybridMultilevel"/>
    <w:tmpl w:val="E9702EBC"/>
    <w:lvl w:ilvl="0" w:tplc="60423766">
      <w:start w:val="1"/>
      <w:numFmt w:val="bullet"/>
      <w:lvlText w:val=""/>
      <w:lvlJc w:val="left"/>
      <w:pPr>
        <w:ind w:left="1287"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925777D"/>
    <w:multiLevelType w:val="multilevel"/>
    <w:tmpl w:val="79FA0AB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39B6368A"/>
    <w:multiLevelType w:val="hybridMultilevel"/>
    <w:tmpl w:val="A6A21D24"/>
    <w:lvl w:ilvl="0" w:tplc="D9146FC8">
      <w:start w:val="1"/>
      <w:numFmt w:val="lowerLetter"/>
      <w:lvlText w:val="%1)"/>
      <w:lvlJc w:val="left"/>
      <w:pPr>
        <w:ind w:left="927" w:hanging="360"/>
      </w:pPr>
      <w:rPr>
        <w:rFonts w:cs="Arial" w:hint="default"/>
        <w:i/>
        <w:sz w:val="22"/>
      </w:rPr>
    </w:lvl>
    <w:lvl w:ilvl="1" w:tplc="AFD8789E" w:tentative="1">
      <w:start w:val="1"/>
      <w:numFmt w:val="lowerLetter"/>
      <w:lvlText w:val="%2."/>
      <w:lvlJc w:val="left"/>
      <w:pPr>
        <w:ind w:left="1647" w:hanging="360"/>
      </w:pPr>
    </w:lvl>
    <w:lvl w:ilvl="2" w:tplc="ACD868FA" w:tentative="1">
      <w:start w:val="1"/>
      <w:numFmt w:val="lowerRoman"/>
      <w:lvlText w:val="%3."/>
      <w:lvlJc w:val="right"/>
      <w:pPr>
        <w:ind w:left="2367" w:hanging="180"/>
      </w:pPr>
    </w:lvl>
    <w:lvl w:ilvl="3" w:tplc="9A542112" w:tentative="1">
      <w:start w:val="1"/>
      <w:numFmt w:val="decimal"/>
      <w:lvlText w:val="%4."/>
      <w:lvlJc w:val="left"/>
      <w:pPr>
        <w:ind w:left="3087" w:hanging="360"/>
      </w:pPr>
    </w:lvl>
    <w:lvl w:ilvl="4" w:tplc="FF24BE62" w:tentative="1">
      <w:start w:val="1"/>
      <w:numFmt w:val="lowerLetter"/>
      <w:lvlText w:val="%5."/>
      <w:lvlJc w:val="left"/>
      <w:pPr>
        <w:ind w:left="3807" w:hanging="360"/>
      </w:pPr>
    </w:lvl>
    <w:lvl w:ilvl="5" w:tplc="2B62CF48" w:tentative="1">
      <w:start w:val="1"/>
      <w:numFmt w:val="lowerRoman"/>
      <w:lvlText w:val="%6."/>
      <w:lvlJc w:val="right"/>
      <w:pPr>
        <w:ind w:left="4527" w:hanging="180"/>
      </w:pPr>
    </w:lvl>
    <w:lvl w:ilvl="6" w:tplc="744284FC" w:tentative="1">
      <w:start w:val="1"/>
      <w:numFmt w:val="decimal"/>
      <w:lvlText w:val="%7."/>
      <w:lvlJc w:val="left"/>
      <w:pPr>
        <w:ind w:left="5247" w:hanging="360"/>
      </w:pPr>
    </w:lvl>
    <w:lvl w:ilvl="7" w:tplc="39584D0E" w:tentative="1">
      <w:start w:val="1"/>
      <w:numFmt w:val="lowerLetter"/>
      <w:lvlText w:val="%8."/>
      <w:lvlJc w:val="left"/>
      <w:pPr>
        <w:ind w:left="5967" w:hanging="360"/>
      </w:pPr>
    </w:lvl>
    <w:lvl w:ilvl="8" w:tplc="60B8E3DA" w:tentative="1">
      <w:start w:val="1"/>
      <w:numFmt w:val="lowerRoman"/>
      <w:lvlText w:val="%9."/>
      <w:lvlJc w:val="right"/>
      <w:pPr>
        <w:ind w:left="6687" w:hanging="180"/>
      </w:pPr>
    </w:lvl>
  </w:abstractNum>
  <w:abstractNum w:abstractNumId="28" w15:restartNumberingAfterBreak="0">
    <w:nsid w:val="413B4883"/>
    <w:multiLevelType w:val="multilevel"/>
    <w:tmpl w:val="CBAC240A"/>
    <w:lvl w:ilvl="0">
      <w:start w:val="12"/>
      <w:numFmt w:val="decimal"/>
      <w:lvlText w:val="%1."/>
      <w:lvlJc w:val="left"/>
      <w:pPr>
        <w:ind w:left="660" w:hanging="660"/>
      </w:pPr>
      <w:rPr>
        <w:rFonts w:hint="default"/>
      </w:rPr>
    </w:lvl>
    <w:lvl w:ilvl="1">
      <w:start w:val="3"/>
      <w:numFmt w:val="decimal"/>
      <w:lvlText w:val="%1.%2."/>
      <w:lvlJc w:val="left"/>
      <w:pPr>
        <w:ind w:left="960" w:hanging="72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41EA5FC4"/>
    <w:multiLevelType w:val="multilevel"/>
    <w:tmpl w:val="6B5E63E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0" w15:restartNumberingAfterBreak="0">
    <w:nsid w:val="42B857E8"/>
    <w:multiLevelType w:val="multilevel"/>
    <w:tmpl w:val="66BCB0B4"/>
    <w:lvl w:ilvl="0">
      <w:start w:val="1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1" w15:restartNumberingAfterBreak="0">
    <w:nsid w:val="442B5794"/>
    <w:multiLevelType w:val="hybridMultilevel"/>
    <w:tmpl w:val="4022C060"/>
    <w:lvl w:ilvl="0" w:tplc="CFA0D790">
      <w:start w:val="1"/>
      <w:numFmt w:val="lowerLetter"/>
      <w:lvlText w:val="%1)"/>
      <w:lvlJc w:val="left"/>
      <w:pPr>
        <w:ind w:left="2204" w:hanging="360"/>
      </w:pPr>
      <w:rPr>
        <w:rFonts w:hint="default"/>
      </w:rPr>
    </w:lvl>
    <w:lvl w:ilvl="1" w:tplc="04050019" w:tentative="1">
      <w:start w:val="1"/>
      <w:numFmt w:val="lowerLetter"/>
      <w:lvlText w:val="%2."/>
      <w:lvlJc w:val="left"/>
      <w:pPr>
        <w:ind w:left="308" w:hanging="360"/>
      </w:pPr>
    </w:lvl>
    <w:lvl w:ilvl="2" w:tplc="0405001B" w:tentative="1">
      <w:start w:val="1"/>
      <w:numFmt w:val="lowerRoman"/>
      <w:lvlText w:val="%3."/>
      <w:lvlJc w:val="right"/>
      <w:pPr>
        <w:ind w:left="1028" w:hanging="180"/>
      </w:pPr>
    </w:lvl>
    <w:lvl w:ilvl="3" w:tplc="0405000F" w:tentative="1">
      <w:start w:val="1"/>
      <w:numFmt w:val="decimal"/>
      <w:lvlText w:val="%4."/>
      <w:lvlJc w:val="left"/>
      <w:pPr>
        <w:ind w:left="1748" w:hanging="360"/>
      </w:pPr>
    </w:lvl>
    <w:lvl w:ilvl="4" w:tplc="04050019" w:tentative="1">
      <w:start w:val="1"/>
      <w:numFmt w:val="lowerLetter"/>
      <w:lvlText w:val="%5."/>
      <w:lvlJc w:val="left"/>
      <w:pPr>
        <w:ind w:left="2468" w:hanging="360"/>
      </w:pPr>
    </w:lvl>
    <w:lvl w:ilvl="5" w:tplc="0405001B" w:tentative="1">
      <w:start w:val="1"/>
      <w:numFmt w:val="lowerRoman"/>
      <w:lvlText w:val="%6."/>
      <w:lvlJc w:val="right"/>
      <w:pPr>
        <w:ind w:left="3188" w:hanging="180"/>
      </w:pPr>
    </w:lvl>
    <w:lvl w:ilvl="6" w:tplc="0405000F" w:tentative="1">
      <w:start w:val="1"/>
      <w:numFmt w:val="decimal"/>
      <w:lvlText w:val="%7."/>
      <w:lvlJc w:val="left"/>
      <w:pPr>
        <w:ind w:left="3908" w:hanging="360"/>
      </w:pPr>
    </w:lvl>
    <w:lvl w:ilvl="7" w:tplc="04050019" w:tentative="1">
      <w:start w:val="1"/>
      <w:numFmt w:val="lowerLetter"/>
      <w:lvlText w:val="%8."/>
      <w:lvlJc w:val="left"/>
      <w:pPr>
        <w:ind w:left="4628" w:hanging="360"/>
      </w:pPr>
    </w:lvl>
    <w:lvl w:ilvl="8" w:tplc="0405001B" w:tentative="1">
      <w:start w:val="1"/>
      <w:numFmt w:val="lowerRoman"/>
      <w:lvlText w:val="%9."/>
      <w:lvlJc w:val="right"/>
      <w:pPr>
        <w:ind w:left="5348" w:hanging="180"/>
      </w:pPr>
    </w:lvl>
  </w:abstractNum>
  <w:abstractNum w:abstractNumId="32" w15:restartNumberingAfterBreak="0">
    <w:nsid w:val="4677787B"/>
    <w:multiLevelType w:val="multilevel"/>
    <w:tmpl w:val="BFE658A0"/>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3" w15:restartNumberingAfterBreak="0">
    <w:nsid w:val="48231A21"/>
    <w:multiLevelType w:val="multilevel"/>
    <w:tmpl w:val="16449780"/>
    <w:lvl w:ilvl="0">
      <w:start w:val="1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4" w15:restartNumberingAfterBreak="0">
    <w:nsid w:val="48AC2F10"/>
    <w:multiLevelType w:val="multilevel"/>
    <w:tmpl w:val="45C03714"/>
    <w:lvl w:ilvl="0">
      <w:start w:val="10"/>
      <w:numFmt w:val="decimal"/>
      <w:lvlText w:val="%1"/>
      <w:lvlJc w:val="left"/>
      <w:pPr>
        <w:ind w:left="420" w:hanging="420"/>
      </w:pPr>
      <w:rPr>
        <w:rFonts w:cs="Times New Roman" w:hint="default"/>
        <w:sz w:val="24"/>
      </w:rPr>
    </w:lvl>
    <w:lvl w:ilvl="1">
      <w:start w:val="1"/>
      <w:numFmt w:val="decimal"/>
      <w:lvlText w:val="%1.%2"/>
      <w:lvlJc w:val="left"/>
      <w:pPr>
        <w:ind w:left="562" w:hanging="420"/>
      </w:pPr>
      <w:rPr>
        <w:rFonts w:cs="Times New Roman" w:hint="default"/>
        <w:sz w:val="24"/>
      </w:rPr>
    </w:lvl>
    <w:lvl w:ilvl="2">
      <w:start w:val="1"/>
      <w:numFmt w:val="decimal"/>
      <w:lvlText w:val="%1.%2.%3"/>
      <w:lvlJc w:val="left"/>
      <w:pPr>
        <w:ind w:left="1004" w:hanging="720"/>
      </w:pPr>
      <w:rPr>
        <w:rFonts w:cs="Times New Roman" w:hint="default"/>
        <w:sz w:val="24"/>
      </w:rPr>
    </w:lvl>
    <w:lvl w:ilvl="3">
      <w:start w:val="1"/>
      <w:numFmt w:val="decimal"/>
      <w:lvlText w:val="%1.%2.%3.%4"/>
      <w:lvlJc w:val="left"/>
      <w:pPr>
        <w:ind w:left="1506" w:hanging="1080"/>
      </w:pPr>
      <w:rPr>
        <w:rFonts w:cs="Times New Roman" w:hint="default"/>
        <w:sz w:val="24"/>
      </w:rPr>
    </w:lvl>
    <w:lvl w:ilvl="4">
      <w:start w:val="1"/>
      <w:numFmt w:val="decimal"/>
      <w:lvlText w:val="%1.%2.%3.%4.%5"/>
      <w:lvlJc w:val="left"/>
      <w:pPr>
        <w:ind w:left="1648" w:hanging="1080"/>
      </w:pPr>
      <w:rPr>
        <w:rFonts w:cs="Times New Roman" w:hint="default"/>
        <w:sz w:val="24"/>
      </w:rPr>
    </w:lvl>
    <w:lvl w:ilvl="5">
      <w:start w:val="1"/>
      <w:numFmt w:val="decimal"/>
      <w:lvlText w:val="%1.%2.%3.%4.%5.%6"/>
      <w:lvlJc w:val="left"/>
      <w:pPr>
        <w:ind w:left="2150" w:hanging="1440"/>
      </w:pPr>
      <w:rPr>
        <w:rFonts w:cs="Times New Roman" w:hint="default"/>
        <w:sz w:val="24"/>
      </w:rPr>
    </w:lvl>
    <w:lvl w:ilvl="6">
      <w:start w:val="1"/>
      <w:numFmt w:val="decimal"/>
      <w:lvlText w:val="%1.%2.%3.%4.%5.%6.%7"/>
      <w:lvlJc w:val="left"/>
      <w:pPr>
        <w:ind w:left="2292" w:hanging="1440"/>
      </w:pPr>
      <w:rPr>
        <w:rFonts w:cs="Times New Roman" w:hint="default"/>
        <w:sz w:val="24"/>
      </w:rPr>
    </w:lvl>
    <w:lvl w:ilvl="7">
      <w:start w:val="1"/>
      <w:numFmt w:val="decimal"/>
      <w:lvlText w:val="%1.%2.%3.%4.%5.%6.%7.%8"/>
      <w:lvlJc w:val="left"/>
      <w:pPr>
        <w:ind w:left="2794" w:hanging="1800"/>
      </w:pPr>
      <w:rPr>
        <w:rFonts w:cs="Times New Roman" w:hint="default"/>
        <w:sz w:val="24"/>
      </w:rPr>
    </w:lvl>
    <w:lvl w:ilvl="8">
      <w:start w:val="1"/>
      <w:numFmt w:val="decimal"/>
      <w:lvlText w:val="%1.%2.%3.%4.%5.%6.%7.%8.%9"/>
      <w:lvlJc w:val="left"/>
      <w:pPr>
        <w:ind w:left="2936" w:hanging="1800"/>
      </w:pPr>
      <w:rPr>
        <w:rFonts w:cs="Times New Roman" w:hint="default"/>
        <w:sz w:val="24"/>
      </w:rPr>
    </w:lvl>
  </w:abstractNum>
  <w:abstractNum w:abstractNumId="35" w15:restartNumberingAfterBreak="0">
    <w:nsid w:val="4B414FB6"/>
    <w:multiLevelType w:val="multilevel"/>
    <w:tmpl w:val="70BA1494"/>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6" w15:restartNumberingAfterBreak="0">
    <w:nsid w:val="4B6D644A"/>
    <w:multiLevelType w:val="multilevel"/>
    <w:tmpl w:val="66B0CEC2"/>
    <w:lvl w:ilvl="0">
      <w:start w:val="1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7" w15:restartNumberingAfterBreak="0">
    <w:nsid w:val="510444F5"/>
    <w:multiLevelType w:val="hybridMultilevel"/>
    <w:tmpl w:val="9CE21136"/>
    <w:lvl w:ilvl="0" w:tplc="0405000F">
      <w:start w:val="1"/>
      <w:numFmt w:val="decimal"/>
      <w:lvlText w:val="%1."/>
      <w:lvlJc w:val="left"/>
      <w:pPr>
        <w:ind w:left="1287"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3F4032D"/>
    <w:multiLevelType w:val="multilevel"/>
    <w:tmpl w:val="24983A46"/>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56C178FC"/>
    <w:multiLevelType w:val="multilevel"/>
    <w:tmpl w:val="E7F4FAD6"/>
    <w:lvl w:ilvl="0">
      <w:start w:val="1"/>
      <w:numFmt w:val="decimal"/>
      <w:pStyle w:val="2"/>
      <w:lvlText w:val="%1."/>
      <w:lvlJc w:val="left"/>
      <w:pPr>
        <w:tabs>
          <w:tab w:val="num" w:pos="502"/>
        </w:tabs>
        <w:ind w:left="502" w:hanging="360"/>
      </w:pPr>
    </w:lvl>
    <w:lvl w:ilvl="1">
      <w:start w:val="1"/>
      <w:numFmt w:val="decimal"/>
      <w:pStyle w:val="Styl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571C0691"/>
    <w:multiLevelType w:val="multilevel"/>
    <w:tmpl w:val="0FC09716"/>
    <w:lvl w:ilvl="0">
      <w:start w:val="1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8784885"/>
    <w:multiLevelType w:val="multilevel"/>
    <w:tmpl w:val="66BCB0B4"/>
    <w:lvl w:ilvl="0">
      <w:start w:val="1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42" w15:restartNumberingAfterBreak="0">
    <w:nsid w:val="65FB135A"/>
    <w:multiLevelType w:val="multilevel"/>
    <w:tmpl w:val="00000001"/>
    <w:styleLink w:val="Styl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rPr>
        <w:rFonts w:ascii="Arial" w:hAnsi="Arial"/>
        <w:sz w:val="22"/>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3" w15:restartNumberingAfterBreak="0">
    <w:nsid w:val="669B0915"/>
    <w:multiLevelType w:val="hybridMultilevel"/>
    <w:tmpl w:val="D1924706"/>
    <w:lvl w:ilvl="0" w:tplc="BF0A80F4">
      <w:start w:val="1"/>
      <w:numFmt w:val="lowerLetter"/>
      <w:lvlText w:val="%1)"/>
      <w:lvlJc w:val="left"/>
      <w:pPr>
        <w:ind w:left="785" w:hanging="360"/>
      </w:pPr>
      <w:rPr>
        <w:rFonts w:hint="default"/>
        <w:color w:val="auto"/>
      </w:rPr>
    </w:lvl>
    <w:lvl w:ilvl="1" w:tplc="8A16D96E" w:tentative="1">
      <w:start w:val="1"/>
      <w:numFmt w:val="lowerLetter"/>
      <w:lvlText w:val="%2."/>
      <w:lvlJc w:val="left"/>
      <w:pPr>
        <w:ind w:left="1505" w:hanging="360"/>
      </w:pPr>
    </w:lvl>
    <w:lvl w:ilvl="2" w:tplc="13B672DA" w:tentative="1">
      <w:start w:val="1"/>
      <w:numFmt w:val="lowerRoman"/>
      <w:lvlText w:val="%3."/>
      <w:lvlJc w:val="right"/>
      <w:pPr>
        <w:ind w:left="2225" w:hanging="180"/>
      </w:pPr>
    </w:lvl>
    <w:lvl w:ilvl="3" w:tplc="B80E8336" w:tentative="1">
      <w:start w:val="1"/>
      <w:numFmt w:val="decimal"/>
      <w:lvlText w:val="%4."/>
      <w:lvlJc w:val="left"/>
      <w:pPr>
        <w:ind w:left="2945" w:hanging="360"/>
      </w:pPr>
    </w:lvl>
    <w:lvl w:ilvl="4" w:tplc="4B4856CC" w:tentative="1">
      <w:start w:val="1"/>
      <w:numFmt w:val="lowerLetter"/>
      <w:lvlText w:val="%5."/>
      <w:lvlJc w:val="left"/>
      <w:pPr>
        <w:ind w:left="3665" w:hanging="360"/>
      </w:pPr>
    </w:lvl>
    <w:lvl w:ilvl="5" w:tplc="206E9334" w:tentative="1">
      <w:start w:val="1"/>
      <w:numFmt w:val="lowerRoman"/>
      <w:lvlText w:val="%6."/>
      <w:lvlJc w:val="right"/>
      <w:pPr>
        <w:ind w:left="4385" w:hanging="180"/>
      </w:pPr>
    </w:lvl>
    <w:lvl w:ilvl="6" w:tplc="94A63B04" w:tentative="1">
      <w:start w:val="1"/>
      <w:numFmt w:val="decimal"/>
      <w:lvlText w:val="%7."/>
      <w:lvlJc w:val="left"/>
      <w:pPr>
        <w:ind w:left="5105" w:hanging="360"/>
      </w:pPr>
    </w:lvl>
    <w:lvl w:ilvl="7" w:tplc="53AC81EA" w:tentative="1">
      <w:start w:val="1"/>
      <w:numFmt w:val="lowerLetter"/>
      <w:lvlText w:val="%8."/>
      <w:lvlJc w:val="left"/>
      <w:pPr>
        <w:ind w:left="5825" w:hanging="360"/>
      </w:pPr>
    </w:lvl>
    <w:lvl w:ilvl="8" w:tplc="9738B71A" w:tentative="1">
      <w:start w:val="1"/>
      <w:numFmt w:val="lowerRoman"/>
      <w:lvlText w:val="%9."/>
      <w:lvlJc w:val="right"/>
      <w:pPr>
        <w:ind w:left="6545" w:hanging="180"/>
      </w:pPr>
    </w:lvl>
  </w:abstractNum>
  <w:abstractNum w:abstractNumId="44" w15:restartNumberingAfterBreak="0">
    <w:nsid w:val="6F8051CA"/>
    <w:multiLevelType w:val="hybridMultilevel"/>
    <w:tmpl w:val="3B128122"/>
    <w:lvl w:ilvl="0" w:tplc="E54670F0">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5" w15:restartNumberingAfterBreak="0">
    <w:nsid w:val="71261183"/>
    <w:multiLevelType w:val="multilevel"/>
    <w:tmpl w:val="37123BC4"/>
    <w:lvl w:ilvl="0">
      <w:start w:val="1"/>
      <w:numFmt w:val="decimal"/>
      <w:lvlText w:val="%1."/>
      <w:lvlJc w:val="left"/>
      <w:pPr>
        <w:ind w:left="0" w:firstLine="0"/>
      </w:pPr>
      <w:rPr>
        <w:rFonts w:ascii="Garamond" w:hAnsi="Garamond" w:cs="Arial" w:hint="default"/>
        <w:b/>
        <w:bCs w:val="0"/>
        <w:i w:val="0"/>
        <w:iCs w:val="0"/>
        <w:caps w:val="0"/>
        <w:strike w:val="0"/>
        <w:dstrike w:val="0"/>
        <w:vanish w:val="0"/>
        <w:color w:val="000000"/>
        <w:spacing w:val="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142" w:firstLine="0"/>
      </w:pPr>
      <w:rPr>
        <w:rFonts w:ascii="Garamond" w:hAnsi="Garamond" w:hint="default"/>
        <w:b w:val="0"/>
        <w:sz w:val="22"/>
        <w:szCs w:val="22"/>
      </w:rPr>
    </w:lvl>
    <w:lvl w:ilvl="2">
      <w:start w:val="1"/>
      <w:numFmt w:val="decimal"/>
      <w:isLgl/>
      <w:lvlText w:val="%2.%1.%3."/>
      <w:lvlJc w:val="left"/>
      <w:pPr>
        <w:ind w:left="0" w:firstLine="0"/>
      </w:pPr>
      <w:rPr>
        <w:rFonts w:ascii="Arial" w:hAnsi="Arial" w:hint="default"/>
        <w:b/>
        <w:i w:val="0"/>
        <w:sz w:val="22"/>
      </w:rPr>
    </w:lvl>
    <w:lvl w:ilvl="3">
      <w:start w:val="1"/>
      <w:numFmt w:val="decimal"/>
      <w:isLgl/>
      <w:lvlText w:val="%3.%2.%1.%4."/>
      <w:lvlJc w:val="left"/>
      <w:pPr>
        <w:ind w:left="0" w:firstLine="0"/>
      </w:pPr>
      <w:rPr>
        <w:rFonts w:ascii="Arial" w:hAnsi="Arial" w:hint="default"/>
        <w:b/>
        <w:i w:val="0"/>
      </w:rPr>
    </w:lvl>
    <w:lvl w:ilvl="4">
      <w:start w:val="1"/>
      <w:numFmt w:val="decimal"/>
      <w:isLgl/>
      <w:lvlText w:val="%1.1.%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46" w15:restartNumberingAfterBreak="0">
    <w:nsid w:val="7B1D66E7"/>
    <w:multiLevelType w:val="hybridMultilevel"/>
    <w:tmpl w:val="03542F94"/>
    <w:lvl w:ilvl="0" w:tplc="2A4C0B7C">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7" w15:restartNumberingAfterBreak="0">
    <w:nsid w:val="7D6B5009"/>
    <w:multiLevelType w:val="multilevel"/>
    <w:tmpl w:val="FB906632"/>
    <w:styleLink w:val="Styl1"/>
    <w:lvl w:ilvl="0">
      <w:start w:val="1"/>
      <w:numFmt w:val="decimal"/>
      <w:lvlText w:val="%1"/>
      <w:lvlJc w:val="left"/>
      <w:pPr>
        <w:ind w:left="567" w:hanging="567"/>
      </w:pPr>
      <w:rPr>
        <w:rFonts w:ascii="Arial" w:hAnsi="Arial" w:cs="Times New Roman" w:hint="default"/>
        <w:b/>
        <w:bCs w:val="0"/>
        <w:i w:val="0"/>
        <w:iCs w:val="0"/>
        <w:caps w:val="0"/>
        <w:smallCaps w:val="0"/>
        <w:strike w:val="0"/>
        <w:dstrike w:val="0"/>
        <w:vanish w:val="0"/>
        <w:color w:val="auto"/>
        <w:spacing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2.1."/>
      <w:lvlJc w:val="left"/>
      <w:pPr>
        <w:ind w:left="567" w:hanging="567"/>
      </w:pPr>
      <w:rPr>
        <w:rFonts w:ascii="Arial" w:hAnsi="Arial" w:hint="default"/>
        <w:b/>
        <w:sz w:val="22"/>
      </w:rPr>
    </w:lvl>
    <w:lvl w:ilvl="2">
      <w:start w:val="1"/>
      <w:numFmt w:val="decimal"/>
      <w:isLgl/>
      <w:lvlText w:val="%1.1.%3."/>
      <w:lvlJc w:val="left"/>
      <w:pPr>
        <w:ind w:left="567" w:hanging="567"/>
      </w:pPr>
      <w:rPr>
        <w:rFonts w:hint="default"/>
        <w:b/>
      </w:rPr>
    </w:lvl>
    <w:lvl w:ilvl="3">
      <w:start w:val="1"/>
      <w:numFmt w:val="decimal"/>
      <w:isLgl/>
      <w:lvlText w:val="%1.1.%3.%4."/>
      <w:lvlJc w:val="left"/>
      <w:pPr>
        <w:ind w:left="567" w:hanging="567"/>
      </w:pPr>
      <w:rPr>
        <w:rFonts w:ascii="Arial" w:hAnsi="Arial" w:hint="default"/>
        <w:b/>
        <w:i w:val="0"/>
      </w:rPr>
    </w:lvl>
    <w:lvl w:ilvl="4">
      <w:start w:val="1"/>
      <w:numFmt w:val="decimal"/>
      <w:isLgl/>
      <w:lvlText w:val="%1.1.%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48" w15:restartNumberingAfterBreak="0">
    <w:nsid w:val="7EC35648"/>
    <w:multiLevelType w:val="multilevel"/>
    <w:tmpl w:val="105AC47E"/>
    <w:lvl w:ilvl="0">
      <w:start w:val="1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num w:numId="1">
    <w:abstractNumId w:val="39"/>
  </w:num>
  <w:num w:numId="2">
    <w:abstractNumId w:val="19"/>
  </w:num>
  <w:num w:numId="3">
    <w:abstractNumId w:val="43"/>
  </w:num>
  <w:num w:numId="4">
    <w:abstractNumId w:val="15"/>
  </w:num>
  <w:num w:numId="5">
    <w:abstractNumId w:val="47"/>
  </w:num>
  <w:num w:numId="6">
    <w:abstractNumId w:val="42"/>
  </w:num>
  <w:num w:numId="7">
    <w:abstractNumId w:val="45"/>
  </w:num>
  <w:num w:numId="8">
    <w:abstractNumId w:val="28"/>
  </w:num>
  <w:num w:numId="9">
    <w:abstractNumId w:val="27"/>
  </w:num>
  <w:num w:numId="10">
    <w:abstractNumId w:val="46"/>
  </w:num>
  <w:num w:numId="11">
    <w:abstractNumId w:val="44"/>
  </w:num>
  <w:num w:numId="12">
    <w:abstractNumId w:val="40"/>
  </w:num>
  <w:num w:numId="13">
    <w:abstractNumId w:val="18"/>
  </w:num>
  <w:num w:numId="14">
    <w:abstractNumId w:val="38"/>
  </w:num>
  <w:num w:numId="15">
    <w:abstractNumId w:val="24"/>
  </w:num>
  <w:num w:numId="16">
    <w:abstractNumId w:val="26"/>
  </w:num>
  <w:num w:numId="17">
    <w:abstractNumId w:val="16"/>
  </w:num>
  <w:num w:numId="18">
    <w:abstractNumId w:val="35"/>
  </w:num>
  <w:num w:numId="19">
    <w:abstractNumId w:val="32"/>
  </w:num>
  <w:num w:numId="20">
    <w:abstractNumId w:val="29"/>
  </w:num>
  <w:num w:numId="21">
    <w:abstractNumId w:val="34"/>
  </w:num>
  <w:num w:numId="22">
    <w:abstractNumId w:val="22"/>
  </w:num>
  <w:num w:numId="23">
    <w:abstractNumId w:val="20"/>
  </w:num>
  <w:num w:numId="24">
    <w:abstractNumId w:val="48"/>
  </w:num>
  <w:num w:numId="25">
    <w:abstractNumId w:val="23"/>
  </w:num>
  <w:num w:numId="26">
    <w:abstractNumId w:val="30"/>
  </w:num>
  <w:num w:numId="27">
    <w:abstractNumId w:val="33"/>
  </w:num>
  <w:num w:numId="28">
    <w:abstractNumId w:val="17"/>
  </w:num>
  <w:num w:numId="29">
    <w:abstractNumId w:val="41"/>
  </w:num>
  <w:num w:numId="30">
    <w:abstractNumId w:val="31"/>
  </w:num>
  <w:num w:numId="31">
    <w:abstractNumId w:val="3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1"/>
  </w:num>
  <w:num w:numId="34">
    <w:abstractNumId w:val="37"/>
  </w:num>
  <w:num w:numId="35">
    <w:abstractNumId w:val="3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AAC"/>
    <w:rsid w:val="00003E18"/>
    <w:rsid w:val="00004AB2"/>
    <w:rsid w:val="00004C69"/>
    <w:rsid w:val="00004FBB"/>
    <w:rsid w:val="00012D96"/>
    <w:rsid w:val="0001621D"/>
    <w:rsid w:val="00021C66"/>
    <w:rsid w:val="00030C68"/>
    <w:rsid w:val="00032B75"/>
    <w:rsid w:val="00035AA2"/>
    <w:rsid w:val="00037445"/>
    <w:rsid w:val="00042C11"/>
    <w:rsid w:val="00042CEE"/>
    <w:rsid w:val="000507AD"/>
    <w:rsid w:val="0005573E"/>
    <w:rsid w:val="00055C16"/>
    <w:rsid w:val="00060D92"/>
    <w:rsid w:val="00063898"/>
    <w:rsid w:val="000640AD"/>
    <w:rsid w:val="00072B7B"/>
    <w:rsid w:val="000733CC"/>
    <w:rsid w:val="0007506D"/>
    <w:rsid w:val="00076370"/>
    <w:rsid w:val="00083C37"/>
    <w:rsid w:val="00085087"/>
    <w:rsid w:val="00086AE4"/>
    <w:rsid w:val="00086D17"/>
    <w:rsid w:val="000909A0"/>
    <w:rsid w:val="00095E03"/>
    <w:rsid w:val="000A4564"/>
    <w:rsid w:val="000A5773"/>
    <w:rsid w:val="000A5E08"/>
    <w:rsid w:val="000A7580"/>
    <w:rsid w:val="000B52D4"/>
    <w:rsid w:val="000B6122"/>
    <w:rsid w:val="000B6F3F"/>
    <w:rsid w:val="000C0FC8"/>
    <w:rsid w:val="000C1F95"/>
    <w:rsid w:val="000C2DB0"/>
    <w:rsid w:val="000C5133"/>
    <w:rsid w:val="000C6CE5"/>
    <w:rsid w:val="000D05C8"/>
    <w:rsid w:val="000D1387"/>
    <w:rsid w:val="000D4AC6"/>
    <w:rsid w:val="000D5247"/>
    <w:rsid w:val="000D59E9"/>
    <w:rsid w:val="000D7326"/>
    <w:rsid w:val="000E3DE6"/>
    <w:rsid w:val="000F34D8"/>
    <w:rsid w:val="0010541F"/>
    <w:rsid w:val="00110685"/>
    <w:rsid w:val="00110779"/>
    <w:rsid w:val="001129E1"/>
    <w:rsid w:val="00113AA6"/>
    <w:rsid w:val="001142E9"/>
    <w:rsid w:val="00114B76"/>
    <w:rsid w:val="00117C21"/>
    <w:rsid w:val="001268EA"/>
    <w:rsid w:val="00127368"/>
    <w:rsid w:val="001319F6"/>
    <w:rsid w:val="00134601"/>
    <w:rsid w:val="00136141"/>
    <w:rsid w:val="00147607"/>
    <w:rsid w:val="0015056F"/>
    <w:rsid w:val="00152F7C"/>
    <w:rsid w:val="00153A4C"/>
    <w:rsid w:val="0015439B"/>
    <w:rsid w:val="00155D07"/>
    <w:rsid w:val="00160866"/>
    <w:rsid w:val="00161A09"/>
    <w:rsid w:val="00161C21"/>
    <w:rsid w:val="001626E9"/>
    <w:rsid w:val="001718A9"/>
    <w:rsid w:val="00175953"/>
    <w:rsid w:val="00180DC3"/>
    <w:rsid w:val="00184824"/>
    <w:rsid w:val="00185EFB"/>
    <w:rsid w:val="0018706D"/>
    <w:rsid w:val="001905EC"/>
    <w:rsid w:val="001A2537"/>
    <w:rsid w:val="001A30F6"/>
    <w:rsid w:val="001A46DB"/>
    <w:rsid w:val="001A5C42"/>
    <w:rsid w:val="001B1F05"/>
    <w:rsid w:val="001B4B7A"/>
    <w:rsid w:val="001B5234"/>
    <w:rsid w:val="001B557B"/>
    <w:rsid w:val="001B62BB"/>
    <w:rsid w:val="001B6564"/>
    <w:rsid w:val="001C133D"/>
    <w:rsid w:val="001C4ABC"/>
    <w:rsid w:val="001D2457"/>
    <w:rsid w:val="001D5710"/>
    <w:rsid w:val="001E0251"/>
    <w:rsid w:val="001E4E72"/>
    <w:rsid w:val="001E73C9"/>
    <w:rsid w:val="001F4622"/>
    <w:rsid w:val="001F5517"/>
    <w:rsid w:val="001F6DDB"/>
    <w:rsid w:val="002012BB"/>
    <w:rsid w:val="00203B39"/>
    <w:rsid w:val="00204A15"/>
    <w:rsid w:val="0020599F"/>
    <w:rsid w:val="00217849"/>
    <w:rsid w:val="002179FF"/>
    <w:rsid w:val="00221D1A"/>
    <w:rsid w:val="00223F91"/>
    <w:rsid w:val="00230A5B"/>
    <w:rsid w:val="00242C54"/>
    <w:rsid w:val="00245425"/>
    <w:rsid w:val="00245AA2"/>
    <w:rsid w:val="002504B1"/>
    <w:rsid w:val="002518AF"/>
    <w:rsid w:val="00253A50"/>
    <w:rsid w:val="00253D61"/>
    <w:rsid w:val="0025409E"/>
    <w:rsid w:val="00254E79"/>
    <w:rsid w:val="0025555E"/>
    <w:rsid w:val="00257386"/>
    <w:rsid w:val="002573F7"/>
    <w:rsid w:val="00264D89"/>
    <w:rsid w:val="002719DB"/>
    <w:rsid w:val="00272068"/>
    <w:rsid w:val="002732D2"/>
    <w:rsid w:val="00274498"/>
    <w:rsid w:val="002759F9"/>
    <w:rsid w:val="00280318"/>
    <w:rsid w:val="00281D4A"/>
    <w:rsid w:val="002865E4"/>
    <w:rsid w:val="00287A92"/>
    <w:rsid w:val="0029036B"/>
    <w:rsid w:val="00294961"/>
    <w:rsid w:val="00294B61"/>
    <w:rsid w:val="00295C60"/>
    <w:rsid w:val="002A0263"/>
    <w:rsid w:val="002A256E"/>
    <w:rsid w:val="002A6AD8"/>
    <w:rsid w:val="002B026E"/>
    <w:rsid w:val="002B1F00"/>
    <w:rsid w:val="002B2B9D"/>
    <w:rsid w:val="002B4A7E"/>
    <w:rsid w:val="002B59B9"/>
    <w:rsid w:val="002C0FBA"/>
    <w:rsid w:val="002C475A"/>
    <w:rsid w:val="002C4C68"/>
    <w:rsid w:val="002C5AD8"/>
    <w:rsid w:val="002C69A1"/>
    <w:rsid w:val="002C7593"/>
    <w:rsid w:val="002D032B"/>
    <w:rsid w:val="002D3BC3"/>
    <w:rsid w:val="002D61B6"/>
    <w:rsid w:val="002D62A7"/>
    <w:rsid w:val="002E188D"/>
    <w:rsid w:val="002E1A1F"/>
    <w:rsid w:val="002E3083"/>
    <w:rsid w:val="002E4228"/>
    <w:rsid w:val="002E4432"/>
    <w:rsid w:val="002E4ED7"/>
    <w:rsid w:val="002E53C3"/>
    <w:rsid w:val="002E7930"/>
    <w:rsid w:val="002F419F"/>
    <w:rsid w:val="002F5C04"/>
    <w:rsid w:val="002F7598"/>
    <w:rsid w:val="003024B8"/>
    <w:rsid w:val="0030512E"/>
    <w:rsid w:val="00305BB0"/>
    <w:rsid w:val="003063D6"/>
    <w:rsid w:val="0031024E"/>
    <w:rsid w:val="00310BDE"/>
    <w:rsid w:val="00311988"/>
    <w:rsid w:val="0031793E"/>
    <w:rsid w:val="00320779"/>
    <w:rsid w:val="003217AC"/>
    <w:rsid w:val="00324905"/>
    <w:rsid w:val="00331DB2"/>
    <w:rsid w:val="00331F6E"/>
    <w:rsid w:val="003320CF"/>
    <w:rsid w:val="00333FEE"/>
    <w:rsid w:val="00342F71"/>
    <w:rsid w:val="00346C9F"/>
    <w:rsid w:val="0034768E"/>
    <w:rsid w:val="0035322E"/>
    <w:rsid w:val="00356341"/>
    <w:rsid w:val="00357688"/>
    <w:rsid w:val="00367DAB"/>
    <w:rsid w:val="003730E4"/>
    <w:rsid w:val="00380881"/>
    <w:rsid w:val="00383EFA"/>
    <w:rsid w:val="003877B0"/>
    <w:rsid w:val="00394CD4"/>
    <w:rsid w:val="00396BED"/>
    <w:rsid w:val="003A24CF"/>
    <w:rsid w:val="003A2A0C"/>
    <w:rsid w:val="003A4BA0"/>
    <w:rsid w:val="003B06D8"/>
    <w:rsid w:val="003B4D43"/>
    <w:rsid w:val="003B6D1C"/>
    <w:rsid w:val="003C1FD6"/>
    <w:rsid w:val="003C6173"/>
    <w:rsid w:val="003D116A"/>
    <w:rsid w:val="003D43B7"/>
    <w:rsid w:val="003D4537"/>
    <w:rsid w:val="003D50A4"/>
    <w:rsid w:val="003D52BD"/>
    <w:rsid w:val="003E3643"/>
    <w:rsid w:val="003E36BE"/>
    <w:rsid w:val="003E567A"/>
    <w:rsid w:val="003E7819"/>
    <w:rsid w:val="003F5D6C"/>
    <w:rsid w:val="003F73AE"/>
    <w:rsid w:val="003F767D"/>
    <w:rsid w:val="004059B7"/>
    <w:rsid w:val="00406F62"/>
    <w:rsid w:val="00423A32"/>
    <w:rsid w:val="00425FD2"/>
    <w:rsid w:val="00430A11"/>
    <w:rsid w:val="00436168"/>
    <w:rsid w:val="004363BD"/>
    <w:rsid w:val="004376D6"/>
    <w:rsid w:val="00437EEA"/>
    <w:rsid w:val="004400E1"/>
    <w:rsid w:val="0044391D"/>
    <w:rsid w:val="004576B0"/>
    <w:rsid w:val="00462139"/>
    <w:rsid w:val="00464BB4"/>
    <w:rsid w:val="00475615"/>
    <w:rsid w:val="00477707"/>
    <w:rsid w:val="004778BC"/>
    <w:rsid w:val="0048090C"/>
    <w:rsid w:val="00481F8F"/>
    <w:rsid w:val="00485D97"/>
    <w:rsid w:val="00486215"/>
    <w:rsid w:val="00486FD6"/>
    <w:rsid w:val="00487ABB"/>
    <w:rsid w:val="00490549"/>
    <w:rsid w:val="00493CE9"/>
    <w:rsid w:val="00495D52"/>
    <w:rsid w:val="00495F5C"/>
    <w:rsid w:val="00495F91"/>
    <w:rsid w:val="004960B8"/>
    <w:rsid w:val="00496AF3"/>
    <w:rsid w:val="004A2B15"/>
    <w:rsid w:val="004B06FE"/>
    <w:rsid w:val="004B0E42"/>
    <w:rsid w:val="004B20F9"/>
    <w:rsid w:val="004B68DB"/>
    <w:rsid w:val="004B779A"/>
    <w:rsid w:val="004D005B"/>
    <w:rsid w:val="004D1497"/>
    <w:rsid w:val="004D64CE"/>
    <w:rsid w:val="004D6904"/>
    <w:rsid w:val="004D719C"/>
    <w:rsid w:val="004D78EC"/>
    <w:rsid w:val="004E0ADA"/>
    <w:rsid w:val="004E15D6"/>
    <w:rsid w:val="004E3E46"/>
    <w:rsid w:val="004E4A98"/>
    <w:rsid w:val="004F0141"/>
    <w:rsid w:val="004F0995"/>
    <w:rsid w:val="004F0DD1"/>
    <w:rsid w:val="004F13D4"/>
    <w:rsid w:val="0050547A"/>
    <w:rsid w:val="00513847"/>
    <w:rsid w:val="0051700E"/>
    <w:rsid w:val="00521009"/>
    <w:rsid w:val="00524149"/>
    <w:rsid w:val="0052419E"/>
    <w:rsid w:val="005360D9"/>
    <w:rsid w:val="005405C5"/>
    <w:rsid w:val="00541CF2"/>
    <w:rsid w:val="00541F8B"/>
    <w:rsid w:val="0055137A"/>
    <w:rsid w:val="00560CB2"/>
    <w:rsid w:val="005632D1"/>
    <w:rsid w:val="00563457"/>
    <w:rsid w:val="005650C9"/>
    <w:rsid w:val="00565DB8"/>
    <w:rsid w:val="00571557"/>
    <w:rsid w:val="00577A16"/>
    <w:rsid w:val="00592FF9"/>
    <w:rsid w:val="00596C39"/>
    <w:rsid w:val="005A0C36"/>
    <w:rsid w:val="005A0DEB"/>
    <w:rsid w:val="005A1824"/>
    <w:rsid w:val="005A3A7C"/>
    <w:rsid w:val="005A46CD"/>
    <w:rsid w:val="005A575C"/>
    <w:rsid w:val="005B5E88"/>
    <w:rsid w:val="005B73B7"/>
    <w:rsid w:val="005C01F9"/>
    <w:rsid w:val="005C05B4"/>
    <w:rsid w:val="005C077A"/>
    <w:rsid w:val="005C72D9"/>
    <w:rsid w:val="005D456B"/>
    <w:rsid w:val="005D63E3"/>
    <w:rsid w:val="005E198B"/>
    <w:rsid w:val="005E1AA8"/>
    <w:rsid w:val="005E2BAD"/>
    <w:rsid w:val="005E599C"/>
    <w:rsid w:val="005F0AD3"/>
    <w:rsid w:val="005F4443"/>
    <w:rsid w:val="005F539D"/>
    <w:rsid w:val="005F618A"/>
    <w:rsid w:val="00611EDF"/>
    <w:rsid w:val="006123D3"/>
    <w:rsid w:val="00612D8D"/>
    <w:rsid w:val="006135F9"/>
    <w:rsid w:val="0061618C"/>
    <w:rsid w:val="00617021"/>
    <w:rsid w:val="00620903"/>
    <w:rsid w:val="00621B9D"/>
    <w:rsid w:val="00626108"/>
    <w:rsid w:val="00627265"/>
    <w:rsid w:val="006338FF"/>
    <w:rsid w:val="0064030C"/>
    <w:rsid w:val="00641634"/>
    <w:rsid w:val="00642254"/>
    <w:rsid w:val="0064432C"/>
    <w:rsid w:val="00646EF9"/>
    <w:rsid w:val="006479AD"/>
    <w:rsid w:val="006504FE"/>
    <w:rsid w:val="00650FC7"/>
    <w:rsid w:val="00653C27"/>
    <w:rsid w:val="00653DBB"/>
    <w:rsid w:val="006579BB"/>
    <w:rsid w:val="006619C8"/>
    <w:rsid w:val="00663368"/>
    <w:rsid w:val="00663DB9"/>
    <w:rsid w:val="00666868"/>
    <w:rsid w:val="00670086"/>
    <w:rsid w:val="00671E84"/>
    <w:rsid w:val="00676206"/>
    <w:rsid w:val="00681A1B"/>
    <w:rsid w:val="00684C3E"/>
    <w:rsid w:val="0068508C"/>
    <w:rsid w:val="006850A6"/>
    <w:rsid w:val="00694374"/>
    <w:rsid w:val="00694F81"/>
    <w:rsid w:val="0069594D"/>
    <w:rsid w:val="006A103B"/>
    <w:rsid w:val="006A109C"/>
    <w:rsid w:val="006A2162"/>
    <w:rsid w:val="006A47FA"/>
    <w:rsid w:val="006A4BA0"/>
    <w:rsid w:val="006A6FEC"/>
    <w:rsid w:val="006B0ED2"/>
    <w:rsid w:val="006B1332"/>
    <w:rsid w:val="006B5028"/>
    <w:rsid w:val="006B5670"/>
    <w:rsid w:val="006C69C1"/>
    <w:rsid w:val="006D0C83"/>
    <w:rsid w:val="006D25A9"/>
    <w:rsid w:val="006D427F"/>
    <w:rsid w:val="006D6F86"/>
    <w:rsid w:val="006E6898"/>
    <w:rsid w:val="006F7426"/>
    <w:rsid w:val="00704B75"/>
    <w:rsid w:val="0070545A"/>
    <w:rsid w:val="00705D88"/>
    <w:rsid w:val="0072046A"/>
    <w:rsid w:val="00730B83"/>
    <w:rsid w:val="00735FBF"/>
    <w:rsid w:val="00746B9F"/>
    <w:rsid w:val="007477C9"/>
    <w:rsid w:val="007544CF"/>
    <w:rsid w:val="00757EB6"/>
    <w:rsid w:val="00760E31"/>
    <w:rsid w:val="007624DB"/>
    <w:rsid w:val="00763198"/>
    <w:rsid w:val="007706A8"/>
    <w:rsid w:val="00771F7D"/>
    <w:rsid w:val="00775CEF"/>
    <w:rsid w:val="00776B92"/>
    <w:rsid w:val="00780026"/>
    <w:rsid w:val="00780E44"/>
    <w:rsid w:val="007919B3"/>
    <w:rsid w:val="00792068"/>
    <w:rsid w:val="007928A5"/>
    <w:rsid w:val="00795AAC"/>
    <w:rsid w:val="007A5974"/>
    <w:rsid w:val="007A5DDA"/>
    <w:rsid w:val="007A7982"/>
    <w:rsid w:val="007B03E2"/>
    <w:rsid w:val="007B0985"/>
    <w:rsid w:val="007B685E"/>
    <w:rsid w:val="007C04E9"/>
    <w:rsid w:val="007C1CE8"/>
    <w:rsid w:val="007C5244"/>
    <w:rsid w:val="007D3389"/>
    <w:rsid w:val="007D473B"/>
    <w:rsid w:val="007D5726"/>
    <w:rsid w:val="007D7BDF"/>
    <w:rsid w:val="007E023B"/>
    <w:rsid w:val="007E5F50"/>
    <w:rsid w:val="008009FE"/>
    <w:rsid w:val="00800FB4"/>
    <w:rsid w:val="00806A0E"/>
    <w:rsid w:val="00807E1E"/>
    <w:rsid w:val="00810CDE"/>
    <w:rsid w:val="00814374"/>
    <w:rsid w:val="00822D46"/>
    <w:rsid w:val="008252D0"/>
    <w:rsid w:val="0082680D"/>
    <w:rsid w:val="0083248D"/>
    <w:rsid w:val="00841F0D"/>
    <w:rsid w:val="00850F4A"/>
    <w:rsid w:val="00854B10"/>
    <w:rsid w:val="00854E01"/>
    <w:rsid w:val="00857883"/>
    <w:rsid w:val="00867D02"/>
    <w:rsid w:val="008765A4"/>
    <w:rsid w:val="00880340"/>
    <w:rsid w:val="0088068A"/>
    <w:rsid w:val="0088554A"/>
    <w:rsid w:val="00890B49"/>
    <w:rsid w:val="00893EAD"/>
    <w:rsid w:val="00896E6C"/>
    <w:rsid w:val="008A08E3"/>
    <w:rsid w:val="008A6727"/>
    <w:rsid w:val="008A6DE7"/>
    <w:rsid w:val="008A6E01"/>
    <w:rsid w:val="008B025D"/>
    <w:rsid w:val="008B2774"/>
    <w:rsid w:val="008B2ABA"/>
    <w:rsid w:val="008B741E"/>
    <w:rsid w:val="008C2C2D"/>
    <w:rsid w:val="008C7F4F"/>
    <w:rsid w:val="008D13AA"/>
    <w:rsid w:val="008D2334"/>
    <w:rsid w:val="008D2B9F"/>
    <w:rsid w:val="008E0D1D"/>
    <w:rsid w:val="008E0F36"/>
    <w:rsid w:val="008E236A"/>
    <w:rsid w:val="008E4A71"/>
    <w:rsid w:val="008E4AAB"/>
    <w:rsid w:val="008E4FF0"/>
    <w:rsid w:val="008E694C"/>
    <w:rsid w:val="008F13FB"/>
    <w:rsid w:val="008F24EC"/>
    <w:rsid w:val="008F3D91"/>
    <w:rsid w:val="008F5CB7"/>
    <w:rsid w:val="009018CA"/>
    <w:rsid w:val="0090623D"/>
    <w:rsid w:val="00906306"/>
    <w:rsid w:val="009149BA"/>
    <w:rsid w:val="00923565"/>
    <w:rsid w:val="00924ABD"/>
    <w:rsid w:val="0093033C"/>
    <w:rsid w:val="00930859"/>
    <w:rsid w:val="009319F6"/>
    <w:rsid w:val="00931CC1"/>
    <w:rsid w:val="00935123"/>
    <w:rsid w:val="009376D1"/>
    <w:rsid w:val="00941757"/>
    <w:rsid w:val="00942A6B"/>
    <w:rsid w:val="009431F2"/>
    <w:rsid w:val="00943669"/>
    <w:rsid w:val="0094514D"/>
    <w:rsid w:val="00945C56"/>
    <w:rsid w:val="00951D40"/>
    <w:rsid w:val="009537A4"/>
    <w:rsid w:val="00954748"/>
    <w:rsid w:val="00956D28"/>
    <w:rsid w:val="00961B2D"/>
    <w:rsid w:val="00961D50"/>
    <w:rsid w:val="00966008"/>
    <w:rsid w:val="009670C9"/>
    <w:rsid w:val="009701B1"/>
    <w:rsid w:val="00971D47"/>
    <w:rsid w:val="00972AE0"/>
    <w:rsid w:val="009731AC"/>
    <w:rsid w:val="00973532"/>
    <w:rsid w:val="00974BB5"/>
    <w:rsid w:val="00982E28"/>
    <w:rsid w:val="00986118"/>
    <w:rsid w:val="00991A1F"/>
    <w:rsid w:val="00996F18"/>
    <w:rsid w:val="009A3D78"/>
    <w:rsid w:val="009A4E90"/>
    <w:rsid w:val="009A6752"/>
    <w:rsid w:val="009A6759"/>
    <w:rsid w:val="009A6DB1"/>
    <w:rsid w:val="009B3E5A"/>
    <w:rsid w:val="009B6EFD"/>
    <w:rsid w:val="009C12D5"/>
    <w:rsid w:val="009C2E67"/>
    <w:rsid w:val="009C473B"/>
    <w:rsid w:val="009D192E"/>
    <w:rsid w:val="009D41CD"/>
    <w:rsid w:val="009F34D9"/>
    <w:rsid w:val="009F41D1"/>
    <w:rsid w:val="009F5288"/>
    <w:rsid w:val="009F731A"/>
    <w:rsid w:val="009F7E69"/>
    <w:rsid w:val="00A03284"/>
    <w:rsid w:val="00A04841"/>
    <w:rsid w:val="00A059D3"/>
    <w:rsid w:val="00A06920"/>
    <w:rsid w:val="00A06C66"/>
    <w:rsid w:val="00A13721"/>
    <w:rsid w:val="00A21347"/>
    <w:rsid w:val="00A22D6A"/>
    <w:rsid w:val="00A23731"/>
    <w:rsid w:val="00A24677"/>
    <w:rsid w:val="00A24691"/>
    <w:rsid w:val="00A24B4C"/>
    <w:rsid w:val="00A30B9B"/>
    <w:rsid w:val="00A30E5C"/>
    <w:rsid w:val="00A3390D"/>
    <w:rsid w:val="00A36CC3"/>
    <w:rsid w:val="00A419CB"/>
    <w:rsid w:val="00A436C9"/>
    <w:rsid w:val="00A45834"/>
    <w:rsid w:val="00A45DCB"/>
    <w:rsid w:val="00A467E8"/>
    <w:rsid w:val="00A51190"/>
    <w:rsid w:val="00A5594B"/>
    <w:rsid w:val="00A6168F"/>
    <w:rsid w:val="00A65C73"/>
    <w:rsid w:val="00A66D1E"/>
    <w:rsid w:val="00A76DEE"/>
    <w:rsid w:val="00A77624"/>
    <w:rsid w:val="00A82F84"/>
    <w:rsid w:val="00A86FC9"/>
    <w:rsid w:val="00A90797"/>
    <w:rsid w:val="00A93571"/>
    <w:rsid w:val="00AA0B08"/>
    <w:rsid w:val="00AA3B62"/>
    <w:rsid w:val="00AA61DC"/>
    <w:rsid w:val="00AA7E60"/>
    <w:rsid w:val="00AB1227"/>
    <w:rsid w:val="00AC487C"/>
    <w:rsid w:val="00AC5408"/>
    <w:rsid w:val="00AC56B9"/>
    <w:rsid w:val="00AD4687"/>
    <w:rsid w:val="00AD69FB"/>
    <w:rsid w:val="00AE2CFD"/>
    <w:rsid w:val="00AE5B0B"/>
    <w:rsid w:val="00AE67B7"/>
    <w:rsid w:val="00AE6DAB"/>
    <w:rsid w:val="00AE6F06"/>
    <w:rsid w:val="00AF315D"/>
    <w:rsid w:val="00B01B27"/>
    <w:rsid w:val="00B02193"/>
    <w:rsid w:val="00B06F64"/>
    <w:rsid w:val="00B11DD5"/>
    <w:rsid w:val="00B12040"/>
    <w:rsid w:val="00B12B58"/>
    <w:rsid w:val="00B1308A"/>
    <w:rsid w:val="00B16994"/>
    <w:rsid w:val="00B21A1B"/>
    <w:rsid w:val="00B22C90"/>
    <w:rsid w:val="00B22D5E"/>
    <w:rsid w:val="00B25E4B"/>
    <w:rsid w:val="00B31681"/>
    <w:rsid w:val="00B35FCD"/>
    <w:rsid w:val="00B40B00"/>
    <w:rsid w:val="00B507B9"/>
    <w:rsid w:val="00B54EF4"/>
    <w:rsid w:val="00B64919"/>
    <w:rsid w:val="00B7572B"/>
    <w:rsid w:val="00B75A72"/>
    <w:rsid w:val="00B80B6D"/>
    <w:rsid w:val="00B832B1"/>
    <w:rsid w:val="00B92754"/>
    <w:rsid w:val="00B94B93"/>
    <w:rsid w:val="00BA2E0E"/>
    <w:rsid w:val="00BA36B4"/>
    <w:rsid w:val="00BA416B"/>
    <w:rsid w:val="00BB33E6"/>
    <w:rsid w:val="00BB5054"/>
    <w:rsid w:val="00BB5DF2"/>
    <w:rsid w:val="00BB6C3E"/>
    <w:rsid w:val="00BB6C44"/>
    <w:rsid w:val="00BC094B"/>
    <w:rsid w:val="00BC33D8"/>
    <w:rsid w:val="00BC4C17"/>
    <w:rsid w:val="00BD3729"/>
    <w:rsid w:val="00BE05AE"/>
    <w:rsid w:val="00BE0E20"/>
    <w:rsid w:val="00BE6CBC"/>
    <w:rsid w:val="00BF071C"/>
    <w:rsid w:val="00BF1010"/>
    <w:rsid w:val="00BF3306"/>
    <w:rsid w:val="00C034BD"/>
    <w:rsid w:val="00C03A55"/>
    <w:rsid w:val="00C14CD2"/>
    <w:rsid w:val="00C232BE"/>
    <w:rsid w:val="00C27316"/>
    <w:rsid w:val="00C27A12"/>
    <w:rsid w:val="00C310DC"/>
    <w:rsid w:val="00C31F1D"/>
    <w:rsid w:val="00C35732"/>
    <w:rsid w:val="00C45272"/>
    <w:rsid w:val="00C5592B"/>
    <w:rsid w:val="00C633E2"/>
    <w:rsid w:val="00C667B7"/>
    <w:rsid w:val="00C84485"/>
    <w:rsid w:val="00C84E99"/>
    <w:rsid w:val="00C84FFC"/>
    <w:rsid w:val="00C858D6"/>
    <w:rsid w:val="00C861A5"/>
    <w:rsid w:val="00C87F53"/>
    <w:rsid w:val="00C87F88"/>
    <w:rsid w:val="00C94723"/>
    <w:rsid w:val="00C95D48"/>
    <w:rsid w:val="00CA4359"/>
    <w:rsid w:val="00CA4653"/>
    <w:rsid w:val="00CA5C46"/>
    <w:rsid w:val="00CA60F1"/>
    <w:rsid w:val="00CA77D6"/>
    <w:rsid w:val="00CB152A"/>
    <w:rsid w:val="00CB7A29"/>
    <w:rsid w:val="00CB7D25"/>
    <w:rsid w:val="00CC24B7"/>
    <w:rsid w:val="00CC2565"/>
    <w:rsid w:val="00CC4595"/>
    <w:rsid w:val="00CC5395"/>
    <w:rsid w:val="00CC71C4"/>
    <w:rsid w:val="00CD26D8"/>
    <w:rsid w:val="00CD3643"/>
    <w:rsid w:val="00CE0C1A"/>
    <w:rsid w:val="00CE3BB9"/>
    <w:rsid w:val="00CE7564"/>
    <w:rsid w:val="00CF03B9"/>
    <w:rsid w:val="00CF1D88"/>
    <w:rsid w:val="00CF29AD"/>
    <w:rsid w:val="00CF3EA1"/>
    <w:rsid w:val="00D007EB"/>
    <w:rsid w:val="00D05AA8"/>
    <w:rsid w:val="00D06321"/>
    <w:rsid w:val="00D07360"/>
    <w:rsid w:val="00D1569A"/>
    <w:rsid w:val="00D23BCF"/>
    <w:rsid w:val="00D241A2"/>
    <w:rsid w:val="00D31A32"/>
    <w:rsid w:val="00D33A74"/>
    <w:rsid w:val="00D33F22"/>
    <w:rsid w:val="00D43D0D"/>
    <w:rsid w:val="00D44A36"/>
    <w:rsid w:val="00D452F8"/>
    <w:rsid w:val="00D47794"/>
    <w:rsid w:val="00D555A3"/>
    <w:rsid w:val="00D57265"/>
    <w:rsid w:val="00D57AB0"/>
    <w:rsid w:val="00D602A9"/>
    <w:rsid w:val="00D6403C"/>
    <w:rsid w:val="00D64A33"/>
    <w:rsid w:val="00D656DD"/>
    <w:rsid w:val="00D7497E"/>
    <w:rsid w:val="00D81325"/>
    <w:rsid w:val="00D920BC"/>
    <w:rsid w:val="00D9272D"/>
    <w:rsid w:val="00D92A60"/>
    <w:rsid w:val="00D947C5"/>
    <w:rsid w:val="00D948CC"/>
    <w:rsid w:val="00DA271E"/>
    <w:rsid w:val="00DA3FDA"/>
    <w:rsid w:val="00DA44E6"/>
    <w:rsid w:val="00DA50F9"/>
    <w:rsid w:val="00DB0934"/>
    <w:rsid w:val="00DB0A8D"/>
    <w:rsid w:val="00DB1DE5"/>
    <w:rsid w:val="00DB1E0D"/>
    <w:rsid w:val="00DB45AA"/>
    <w:rsid w:val="00DB7223"/>
    <w:rsid w:val="00DC15A5"/>
    <w:rsid w:val="00DC5ED1"/>
    <w:rsid w:val="00DC6C88"/>
    <w:rsid w:val="00DC706F"/>
    <w:rsid w:val="00DE1932"/>
    <w:rsid w:val="00DE1BD2"/>
    <w:rsid w:val="00DE4940"/>
    <w:rsid w:val="00DE65C0"/>
    <w:rsid w:val="00DE7AFB"/>
    <w:rsid w:val="00DF16B0"/>
    <w:rsid w:val="00DF3053"/>
    <w:rsid w:val="00DF35C1"/>
    <w:rsid w:val="00DF4EB4"/>
    <w:rsid w:val="00E01B4D"/>
    <w:rsid w:val="00E02FD1"/>
    <w:rsid w:val="00E0341E"/>
    <w:rsid w:val="00E160A8"/>
    <w:rsid w:val="00E23443"/>
    <w:rsid w:val="00E237D0"/>
    <w:rsid w:val="00E25DAA"/>
    <w:rsid w:val="00E274DC"/>
    <w:rsid w:val="00E279CB"/>
    <w:rsid w:val="00E3097E"/>
    <w:rsid w:val="00E3430F"/>
    <w:rsid w:val="00E40A44"/>
    <w:rsid w:val="00E454BE"/>
    <w:rsid w:val="00E46993"/>
    <w:rsid w:val="00E479D0"/>
    <w:rsid w:val="00E50640"/>
    <w:rsid w:val="00E52467"/>
    <w:rsid w:val="00E53764"/>
    <w:rsid w:val="00E57361"/>
    <w:rsid w:val="00E5758A"/>
    <w:rsid w:val="00E617C7"/>
    <w:rsid w:val="00E62A10"/>
    <w:rsid w:val="00E63C63"/>
    <w:rsid w:val="00E6671F"/>
    <w:rsid w:val="00E66C11"/>
    <w:rsid w:val="00E70305"/>
    <w:rsid w:val="00E7390F"/>
    <w:rsid w:val="00E760FE"/>
    <w:rsid w:val="00E76775"/>
    <w:rsid w:val="00E929D9"/>
    <w:rsid w:val="00E97754"/>
    <w:rsid w:val="00E97F2D"/>
    <w:rsid w:val="00EA3A13"/>
    <w:rsid w:val="00EA4D6B"/>
    <w:rsid w:val="00EA6FA7"/>
    <w:rsid w:val="00EB194D"/>
    <w:rsid w:val="00EB4ACA"/>
    <w:rsid w:val="00EB5C98"/>
    <w:rsid w:val="00EB6175"/>
    <w:rsid w:val="00EB7A9F"/>
    <w:rsid w:val="00EC3FE3"/>
    <w:rsid w:val="00EC4F3F"/>
    <w:rsid w:val="00EC6916"/>
    <w:rsid w:val="00ED403B"/>
    <w:rsid w:val="00ED742F"/>
    <w:rsid w:val="00EE026A"/>
    <w:rsid w:val="00EE2F1B"/>
    <w:rsid w:val="00EE306D"/>
    <w:rsid w:val="00EE44DF"/>
    <w:rsid w:val="00EE6E9C"/>
    <w:rsid w:val="00EF4959"/>
    <w:rsid w:val="00F02369"/>
    <w:rsid w:val="00F033C6"/>
    <w:rsid w:val="00F0543A"/>
    <w:rsid w:val="00F07617"/>
    <w:rsid w:val="00F1168E"/>
    <w:rsid w:val="00F141F8"/>
    <w:rsid w:val="00F20BA9"/>
    <w:rsid w:val="00F228FA"/>
    <w:rsid w:val="00F230C8"/>
    <w:rsid w:val="00F23F69"/>
    <w:rsid w:val="00F247FC"/>
    <w:rsid w:val="00F26652"/>
    <w:rsid w:val="00F405D9"/>
    <w:rsid w:val="00F4269B"/>
    <w:rsid w:val="00F42EDC"/>
    <w:rsid w:val="00F43DE9"/>
    <w:rsid w:val="00F4408E"/>
    <w:rsid w:val="00F467FF"/>
    <w:rsid w:val="00F52805"/>
    <w:rsid w:val="00F54D1D"/>
    <w:rsid w:val="00F55D29"/>
    <w:rsid w:val="00F57E34"/>
    <w:rsid w:val="00F57ED9"/>
    <w:rsid w:val="00F65037"/>
    <w:rsid w:val="00F6660D"/>
    <w:rsid w:val="00F71D5A"/>
    <w:rsid w:val="00F72BB3"/>
    <w:rsid w:val="00F74ADE"/>
    <w:rsid w:val="00F74C40"/>
    <w:rsid w:val="00F760F0"/>
    <w:rsid w:val="00F81A35"/>
    <w:rsid w:val="00F821B8"/>
    <w:rsid w:val="00F82398"/>
    <w:rsid w:val="00F847D2"/>
    <w:rsid w:val="00F87979"/>
    <w:rsid w:val="00F9248B"/>
    <w:rsid w:val="00F94593"/>
    <w:rsid w:val="00F976E9"/>
    <w:rsid w:val="00FA4578"/>
    <w:rsid w:val="00FA7FB2"/>
    <w:rsid w:val="00FB284E"/>
    <w:rsid w:val="00FC0944"/>
    <w:rsid w:val="00FC0BF3"/>
    <w:rsid w:val="00FC18D6"/>
    <w:rsid w:val="00FC2A79"/>
    <w:rsid w:val="00FC3C9F"/>
    <w:rsid w:val="00FC51AF"/>
    <w:rsid w:val="00FD0568"/>
    <w:rsid w:val="00FD0F95"/>
    <w:rsid w:val="00FD2DC7"/>
    <w:rsid w:val="00FD739A"/>
    <w:rsid w:val="00FE0F36"/>
    <w:rsid w:val="00FE61AD"/>
    <w:rsid w:val="00FE6A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992B2D2"/>
  <w15:docId w15:val="{B06758E4-934A-4CD3-A3BD-E980C4676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25458"/>
    <w:pPr>
      <w:suppressAutoHyphens/>
      <w:overflowPunct w:val="0"/>
      <w:autoSpaceDE w:val="0"/>
      <w:ind w:left="425"/>
      <w:jc w:val="both"/>
      <w:textAlignment w:val="baseline"/>
    </w:pPr>
    <w:rPr>
      <w:lang w:eastAsia="ar-SA"/>
    </w:rPr>
  </w:style>
  <w:style w:type="paragraph" w:styleId="Nadpis1">
    <w:name w:val="heading 1"/>
    <w:basedOn w:val="Odstavecseseznamem"/>
    <w:next w:val="Normln"/>
    <w:qFormat/>
    <w:rsid w:val="0030014C"/>
    <w:pPr>
      <w:spacing w:after="120" w:line="240" w:lineRule="auto"/>
      <w:ind w:left="0"/>
      <w:outlineLvl w:val="0"/>
    </w:pPr>
    <w:rPr>
      <w:rFonts w:ascii="Arial" w:hAnsi="Arial" w:cs="Arial"/>
      <w:b/>
      <w:sz w:val="28"/>
      <w:szCs w:val="28"/>
    </w:rPr>
  </w:style>
  <w:style w:type="paragraph" w:styleId="Nadpis2">
    <w:name w:val="heading 2"/>
    <w:basedOn w:val="Normln"/>
    <w:next w:val="Normln"/>
    <w:qFormat/>
    <w:rsid w:val="00925458"/>
    <w:pPr>
      <w:keepNext/>
      <w:spacing w:before="240" w:after="60"/>
      <w:ind w:left="0"/>
      <w:outlineLvl w:val="1"/>
    </w:pPr>
    <w:rPr>
      <w:rFonts w:ascii="Cambria"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925458"/>
    <w:rPr>
      <w:b w:val="0"/>
    </w:rPr>
  </w:style>
  <w:style w:type="character" w:customStyle="1" w:styleId="WW8Num1z5">
    <w:name w:val="WW8Num1z5"/>
    <w:rsid w:val="00925458"/>
    <w:rPr>
      <w:rFonts w:ascii="Symbol" w:hAnsi="Symbol"/>
      <w:color w:val="auto"/>
    </w:rPr>
  </w:style>
  <w:style w:type="character" w:customStyle="1" w:styleId="WW8Num2z0">
    <w:name w:val="WW8Num2z0"/>
    <w:rsid w:val="00925458"/>
    <w:rPr>
      <w:b w:val="0"/>
    </w:rPr>
  </w:style>
  <w:style w:type="character" w:customStyle="1" w:styleId="WW8Num2z5">
    <w:name w:val="WW8Num2z5"/>
    <w:rsid w:val="00925458"/>
    <w:rPr>
      <w:b/>
    </w:rPr>
  </w:style>
  <w:style w:type="character" w:customStyle="1" w:styleId="WW8Num3z0">
    <w:name w:val="WW8Num3z0"/>
    <w:rsid w:val="00925458"/>
    <w:rPr>
      <w:b w:val="0"/>
    </w:rPr>
  </w:style>
  <w:style w:type="character" w:customStyle="1" w:styleId="WW8Num3z2">
    <w:name w:val="WW8Num3z2"/>
    <w:rsid w:val="00925458"/>
    <w:rPr>
      <w:rFonts w:ascii="Wingdings" w:hAnsi="Wingdings"/>
      <w:b/>
      <w:sz w:val="26"/>
      <w:szCs w:val="26"/>
    </w:rPr>
  </w:style>
  <w:style w:type="character" w:customStyle="1" w:styleId="WW8Num4z0">
    <w:name w:val="WW8Num4z0"/>
    <w:rsid w:val="00925458"/>
    <w:rPr>
      <w:b w:val="0"/>
    </w:rPr>
  </w:style>
  <w:style w:type="character" w:customStyle="1" w:styleId="WW8Num5z0">
    <w:name w:val="WW8Num5z0"/>
    <w:rsid w:val="00925458"/>
    <w:rPr>
      <w:b/>
      <w:sz w:val="26"/>
      <w:szCs w:val="26"/>
    </w:rPr>
  </w:style>
  <w:style w:type="character" w:customStyle="1" w:styleId="WW8Num6z0">
    <w:name w:val="WW8Num6z0"/>
    <w:rsid w:val="00925458"/>
    <w:rPr>
      <w:b w:val="0"/>
    </w:rPr>
  </w:style>
  <w:style w:type="character" w:customStyle="1" w:styleId="WW8Num7z0">
    <w:name w:val="WW8Num7z0"/>
    <w:rsid w:val="00925458"/>
    <w:rPr>
      <w:b w:val="0"/>
    </w:rPr>
  </w:style>
  <w:style w:type="character" w:customStyle="1" w:styleId="WW8Num7z5">
    <w:name w:val="WW8Num7z5"/>
    <w:rsid w:val="00925458"/>
    <w:rPr>
      <w:b/>
    </w:rPr>
  </w:style>
  <w:style w:type="character" w:customStyle="1" w:styleId="WW8Num8z0">
    <w:name w:val="WW8Num8z0"/>
    <w:rsid w:val="00925458"/>
    <w:rPr>
      <w:b/>
    </w:rPr>
  </w:style>
  <w:style w:type="character" w:customStyle="1" w:styleId="WW8Num9z0">
    <w:name w:val="WW8Num9z0"/>
    <w:rsid w:val="00925458"/>
    <w:rPr>
      <w:b w:val="0"/>
    </w:rPr>
  </w:style>
  <w:style w:type="character" w:customStyle="1" w:styleId="WW8Num10z0">
    <w:name w:val="WW8Num10z0"/>
    <w:rsid w:val="00925458"/>
    <w:rPr>
      <w:b w:val="0"/>
    </w:rPr>
  </w:style>
  <w:style w:type="character" w:customStyle="1" w:styleId="WW8Num10z5">
    <w:name w:val="WW8Num10z5"/>
    <w:rsid w:val="00925458"/>
    <w:rPr>
      <w:b/>
    </w:rPr>
  </w:style>
  <w:style w:type="character" w:customStyle="1" w:styleId="WW8Num11z0">
    <w:name w:val="WW8Num11z0"/>
    <w:rsid w:val="00925458"/>
    <w:rPr>
      <w:b w:val="0"/>
    </w:rPr>
  </w:style>
  <w:style w:type="character" w:customStyle="1" w:styleId="WW8Num11z5">
    <w:name w:val="WW8Num11z5"/>
    <w:rsid w:val="00925458"/>
    <w:rPr>
      <w:b/>
    </w:rPr>
  </w:style>
  <w:style w:type="character" w:customStyle="1" w:styleId="WW8Num11z51">
    <w:name w:val="WW8Num11z51"/>
    <w:rsid w:val="00925458"/>
    <w:rPr>
      <w:b/>
    </w:rPr>
  </w:style>
  <w:style w:type="character" w:customStyle="1" w:styleId="WW8Num12z5">
    <w:name w:val="WW8Num12z5"/>
    <w:rsid w:val="00925458"/>
    <w:rPr>
      <w:b/>
    </w:rPr>
  </w:style>
  <w:style w:type="character" w:customStyle="1" w:styleId="WW8Num13z0">
    <w:name w:val="WW8Num13z0"/>
    <w:rsid w:val="00925458"/>
    <w:rPr>
      <w:b w:val="0"/>
    </w:rPr>
  </w:style>
  <w:style w:type="character" w:customStyle="1" w:styleId="WW8Num13z5">
    <w:name w:val="WW8Num13z5"/>
    <w:rsid w:val="00925458"/>
    <w:rPr>
      <w:b/>
    </w:rPr>
  </w:style>
  <w:style w:type="character" w:customStyle="1" w:styleId="WW8Num14z0">
    <w:name w:val="WW8Num14z0"/>
    <w:rsid w:val="00925458"/>
    <w:rPr>
      <w:b w:val="0"/>
    </w:rPr>
  </w:style>
  <w:style w:type="character" w:customStyle="1" w:styleId="WW8Num14z5">
    <w:name w:val="WW8Num14z5"/>
    <w:rsid w:val="00925458"/>
    <w:rPr>
      <w:b/>
    </w:rPr>
  </w:style>
  <w:style w:type="character" w:customStyle="1" w:styleId="WW8Num15z0">
    <w:name w:val="WW8Num15z0"/>
    <w:rsid w:val="00925458"/>
    <w:rPr>
      <w:b w:val="0"/>
    </w:rPr>
  </w:style>
  <w:style w:type="character" w:customStyle="1" w:styleId="WW8Num15z5">
    <w:name w:val="WW8Num15z5"/>
    <w:rsid w:val="00925458"/>
    <w:rPr>
      <w:b/>
    </w:rPr>
  </w:style>
  <w:style w:type="character" w:customStyle="1" w:styleId="WW8Num16z0">
    <w:name w:val="WW8Num16z0"/>
    <w:rsid w:val="00925458"/>
    <w:rPr>
      <w:b w:val="0"/>
    </w:rPr>
  </w:style>
  <w:style w:type="character" w:customStyle="1" w:styleId="Standardnpsmoodstavce2">
    <w:name w:val="Standardní písmo odstavce2"/>
    <w:rsid w:val="00925458"/>
  </w:style>
  <w:style w:type="character" w:customStyle="1" w:styleId="Absatz-Standardschriftart">
    <w:name w:val="Absatz-Standardschriftart"/>
    <w:rsid w:val="00925458"/>
  </w:style>
  <w:style w:type="character" w:customStyle="1" w:styleId="WW-Absatz-Standardschriftart">
    <w:name w:val="WW-Absatz-Standardschriftart"/>
    <w:rsid w:val="00925458"/>
  </w:style>
  <w:style w:type="character" w:customStyle="1" w:styleId="WW8Num1z1">
    <w:name w:val="WW8Num1z1"/>
    <w:rsid w:val="00925458"/>
    <w:rPr>
      <w:i w:val="0"/>
    </w:rPr>
  </w:style>
  <w:style w:type="character" w:customStyle="1" w:styleId="WW8Num1z3">
    <w:name w:val="WW8Num1z3"/>
    <w:rsid w:val="00925458"/>
    <w:rPr>
      <w:rFonts w:ascii="Bookman Old Style" w:hAnsi="Bookman Old Style"/>
      <w:b w:val="0"/>
      <w:sz w:val="20"/>
      <w:szCs w:val="20"/>
    </w:rPr>
  </w:style>
  <w:style w:type="character" w:customStyle="1" w:styleId="WW8Num3z5">
    <w:name w:val="WW8Num3z5"/>
    <w:rsid w:val="00925458"/>
    <w:rPr>
      <w:b/>
    </w:rPr>
  </w:style>
  <w:style w:type="character" w:customStyle="1" w:styleId="WW8Num4z1">
    <w:name w:val="WW8Num4z1"/>
    <w:rsid w:val="00925458"/>
    <w:rPr>
      <w:i w:val="0"/>
    </w:rPr>
  </w:style>
  <w:style w:type="character" w:customStyle="1" w:styleId="WW8Num4z3">
    <w:name w:val="WW8Num4z3"/>
    <w:rsid w:val="00925458"/>
    <w:rPr>
      <w:rFonts w:ascii="Bookman Old Style" w:hAnsi="Bookman Old Style"/>
      <w:b w:val="0"/>
      <w:color w:val="auto"/>
      <w:sz w:val="20"/>
      <w:szCs w:val="20"/>
    </w:rPr>
  </w:style>
  <w:style w:type="character" w:customStyle="1" w:styleId="WW8Num4z5">
    <w:name w:val="WW8Num4z5"/>
    <w:rsid w:val="00925458"/>
    <w:rPr>
      <w:rFonts w:ascii="Symbol" w:hAnsi="Symbol"/>
    </w:rPr>
  </w:style>
  <w:style w:type="character" w:customStyle="1" w:styleId="WW8Num5z2">
    <w:name w:val="WW8Num5z2"/>
    <w:rsid w:val="00925458"/>
    <w:rPr>
      <w:rFonts w:ascii="Wingdings" w:hAnsi="Wingdings"/>
      <w:b/>
      <w:sz w:val="26"/>
      <w:szCs w:val="26"/>
    </w:rPr>
  </w:style>
  <w:style w:type="character" w:customStyle="1" w:styleId="WW8Num9z5">
    <w:name w:val="WW8Num9z5"/>
    <w:rsid w:val="00925458"/>
    <w:rPr>
      <w:b/>
    </w:rPr>
  </w:style>
  <w:style w:type="character" w:customStyle="1" w:styleId="WW8Num16z5">
    <w:name w:val="WW8Num16z5"/>
    <w:rsid w:val="00925458"/>
    <w:rPr>
      <w:b/>
    </w:rPr>
  </w:style>
  <w:style w:type="character" w:customStyle="1" w:styleId="WW8Num17z0">
    <w:name w:val="WW8Num17z0"/>
    <w:rsid w:val="00925458"/>
    <w:rPr>
      <w:b w:val="0"/>
    </w:rPr>
  </w:style>
  <w:style w:type="character" w:customStyle="1" w:styleId="WW8Num17z5">
    <w:name w:val="WW8Num17z5"/>
    <w:rsid w:val="00925458"/>
    <w:rPr>
      <w:b/>
    </w:rPr>
  </w:style>
  <w:style w:type="character" w:customStyle="1" w:styleId="WW8Num18z0">
    <w:name w:val="WW8Num18z0"/>
    <w:rsid w:val="00925458"/>
    <w:rPr>
      <w:b w:val="0"/>
    </w:rPr>
  </w:style>
  <w:style w:type="character" w:customStyle="1" w:styleId="Standardnpsmoodstavce1">
    <w:name w:val="Standardní písmo odstavce1"/>
    <w:rsid w:val="00925458"/>
  </w:style>
  <w:style w:type="character" w:styleId="Hypertextovodkaz">
    <w:name w:val="Hyperlink"/>
    <w:basedOn w:val="Standardnpsmoodstavce1"/>
    <w:uiPriority w:val="99"/>
    <w:rsid w:val="00925458"/>
    <w:rPr>
      <w:color w:val="0000FF"/>
      <w:u w:val="single"/>
    </w:rPr>
  </w:style>
  <w:style w:type="character" w:customStyle="1" w:styleId="ZpatChar">
    <w:name w:val="Zápatí Char"/>
    <w:basedOn w:val="Standardnpsmoodstavce1"/>
    <w:uiPriority w:val="99"/>
    <w:rsid w:val="00925458"/>
  </w:style>
  <w:style w:type="character" w:customStyle="1" w:styleId="TextkomenteChar">
    <w:name w:val="Text komentáře Char"/>
    <w:basedOn w:val="Standardnpsmoodstavce1"/>
    <w:uiPriority w:val="99"/>
    <w:rsid w:val="00925458"/>
  </w:style>
  <w:style w:type="character" w:customStyle="1" w:styleId="Odkaznakoment1">
    <w:name w:val="Odkaz na komentář1"/>
    <w:basedOn w:val="Standardnpsmoodstavce1"/>
    <w:rsid w:val="00925458"/>
    <w:rPr>
      <w:sz w:val="16"/>
      <w:szCs w:val="16"/>
    </w:rPr>
  </w:style>
  <w:style w:type="character" w:customStyle="1" w:styleId="Nadpis2Char">
    <w:name w:val="Nadpis 2 Char"/>
    <w:basedOn w:val="Standardnpsmoodstavce1"/>
    <w:rsid w:val="00925458"/>
    <w:rPr>
      <w:rFonts w:ascii="Cambria" w:eastAsia="Times New Roman" w:hAnsi="Cambria" w:cs="Times New Roman"/>
      <w:b/>
      <w:bCs/>
      <w:i/>
      <w:iCs/>
      <w:sz w:val="28"/>
      <w:szCs w:val="28"/>
    </w:rPr>
  </w:style>
  <w:style w:type="character" w:customStyle="1" w:styleId="adr">
    <w:name w:val="adr"/>
    <w:basedOn w:val="Standardnpsmoodstavce1"/>
    <w:rsid w:val="00925458"/>
  </w:style>
  <w:style w:type="character" w:customStyle="1" w:styleId="street-address">
    <w:name w:val="street-address"/>
    <w:basedOn w:val="Standardnpsmoodstavce1"/>
    <w:rsid w:val="00925458"/>
  </w:style>
  <w:style w:type="character" w:customStyle="1" w:styleId="postal-code">
    <w:name w:val="postal-code"/>
    <w:basedOn w:val="Standardnpsmoodstavce1"/>
    <w:rsid w:val="00925458"/>
  </w:style>
  <w:style w:type="character" w:customStyle="1" w:styleId="locality">
    <w:name w:val="locality"/>
    <w:basedOn w:val="Standardnpsmoodstavce1"/>
    <w:rsid w:val="00925458"/>
  </w:style>
  <w:style w:type="character" w:customStyle="1" w:styleId="skypepnhtextspan">
    <w:name w:val="skype_pnh_text_span"/>
    <w:basedOn w:val="Standardnpsmoodstavce1"/>
    <w:rsid w:val="00925458"/>
  </w:style>
  <w:style w:type="character" w:customStyle="1" w:styleId="skypepnhrightspan">
    <w:name w:val="skype_pnh_right_span"/>
    <w:basedOn w:val="Standardnpsmoodstavce1"/>
    <w:rsid w:val="00925458"/>
  </w:style>
  <w:style w:type="character" w:styleId="Siln">
    <w:name w:val="Strong"/>
    <w:basedOn w:val="Standardnpsmoodstavce1"/>
    <w:qFormat/>
    <w:rsid w:val="00925458"/>
    <w:rPr>
      <w:b/>
      <w:bCs/>
    </w:rPr>
  </w:style>
  <w:style w:type="character" w:customStyle="1" w:styleId="FootnoteCharacters">
    <w:name w:val="Footnote Characters"/>
    <w:rsid w:val="00925458"/>
  </w:style>
  <w:style w:type="character" w:styleId="Znakapoznpodarou">
    <w:name w:val="footnote reference"/>
    <w:rsid w:val="00925458"/>
    <w:rPr>
      <w:vertAlign w:val="superscript"/>
    </w:rPr>
  </w:style>
  <w:style w:type="character" w:styleId="Odkaznavysvtlivky">
    <w:name w:val="endnote reference"/>
    <w:rsid w:val="00925458"/>
    <w:rPr>
      <w:vertAlign w:val="superscript"/>
    </w:rPr>
  </w:style>
  <w:style w:type="character" w:customStyle="1" w:styleId="EndnoteCharacters">
    <w:name w:val="Endnote Characters"/>
    <w:rsid w:val="00925458"/>
  </w:style>
  <w:style w:type="paragraph" w:customStyle="1" w:styleId="Heading">
    <w:name w:val="Heading"/>
    <w:basedOn w:val="Normln"/>
    <w:next w:val="Zkladntext"/>
    <w:rsid w:val="00925458"/>
    <w:pPr>
      <w:keepNext/>
      <w:spacing w:before="240" w:after="120"/>
    </w:pPr>
    <w:rPr>
      <w:rFonts w:eastAsia="MS Mincho" w:cs="Tahoma"/>
      <w:sz w:val="28"/>
      <w:szCs w:val="28"/>
    </w:rPr>
  </w:style>
  <w:style w:type="paragraph" w:styleId="Zkladntext">
    <w:name w:val="Body Text"/>
    <w:basedOn w:val="Normln"/>
    <w:rsid w:val="00925458"/>
    <w:pPr>
      <w:spacing w:after="120"/>
    </w:pPr>
  </w:style>
  <w:style w:type="paragraph" w:styleId="Seznam">
    <w:name w:val="List"/>
    <w:basedOn w:val="Zkladntext"/>
    <w:rsid w:val="00925458"/>
    <w:rPr>
      <w:rFonts w:cs="Tahoma"/>
    </w:rPr>
  </w:style>
  <w:style w:type="paragraph" w:customStyle="1" w:styleId="Titulek1">
    <w:name w:val="Titulek1"/>
    <w:basedOn w:val="Normln"/>
    <w:rsid w:val="00925458"/>
    <w:pPr>
      <w:suppressLineNumbers/>
      <w:spacing w:before="120" w:after="120"/>
    </w:pPr>
    <w:rPr>
      <w:rFonts w:cs="Tahoma"/>
      <w:i/>
      <w:iCs/>
      <w:sz w:val="24"/>
      <w:szCs w:val="24"/>
    </w:rPr>
  </w:style>
  <w:style w:type="paragraph" w:customStyle="1" w:styleId="Index">
    <w:name w:val="Index"/>
    <w:basedOn w:val="Normln"/>
    <w:rsid w:val="00925458"/>
    <w:pPr>
      <w:suppressLineNumbers/>
    </w:pPr>
    <w:rPr>
      <w:rFonts w:cs="Tahoma"/>
    </w:rPr>
  </w:style>
  <w:style w:type="paragraph" w:customStyle="1" w:styleId="Nadpis">
    <w:name w:val="Nadpis"/>
    <w:basedOn w:val="Normln"/>
    <w:next w:val="Zkladntext"/>
    <w:rsid w:val="00925458"/>
    <w:pPr>
      <w:keepNext/>
      <w:spacing w:before="240" w:after="120"/>
    </w:pPr>
    <w:rPr>
      <w:rFonts w:eastAsia="Lucida Sans Unicode" w:cs="Tahoma"/>
      <w:sz w:val="28"/>
      <w:szCs w:val="28"/>
    </w:rPr>
  </w:style>
  <w:style w:type="paragraph" w:customStyle="1" w:styleId="Popisek">
    <w:name w:val="Popisek"/>
    <w:basedOn w:val="Normln"/>
    <w:rsid w:val="00925458"/>
    <w:pPr>
      <w:suppressLineNumbers/>
      <w:spacing w:before="120" w:after="120"/>
    </w:pPr>
    <w:rPr>
      <w:rFonts w:cs="Tahoma"/>
      <w:i/>
      <w:iCs/>
      <w:sz w:val="24"/>
      <w:szCs w:val="24"/>
    </w:rPr>
  </w:style>
  <w:style w:type="paragraph" w:customStyle="1" w:styleId="Rejstk">
    <w:name w:val="Rejstřík"/>
    <w:basedOn w:val="Normln"/>
    <w:rsid w:val="00925458"/>
    <w:pPr>
      <w:suppressLineNumbers/>
    </w:pPr>
    <w:rPr>
      <w:rFonts w:cs="Tahoma"/>
    </w:rPr>
  </w:style>
  <w:style w:type="paragraph" w:styleId="Zhlav">
    <w:name w:val="header"/>
    <w:basedOn w:val="Normln"/>
    <w:link w:val="ZhlavChar"/>
    <w:uiPriority w:val="99"/>
    <w:rsid w:val="00925458"/>
    <w:pPr>
      <w:tabs>
        <w:tab w:val="center" w:pos="4536"/>
        <w:tab w:val="right" w:pos="9072"/>
      </w:tabs>
    </w:pPr>
  </w:style>
  <w:style w:type="paragraph" w:styleId="Zpat">
    <w:name w:val="footer"/>
    <w:basedOn w:val="Normln"/>
    <w:uiPriority w:val="99"/>
    <w:rsid w:val="00925458"/>
    <w:pPr>
      <w:tabs>
        <w:tab w:val="center" w:pos="4536"/>
        <w:tab w:val="right" w:pos="9072"/>
      </w:tabs>
    </w:pPr>
  </w:style>
  <w:style w:type="paragraph" w:customStyle="1" w:styleId="Odstavec">
    <w:name w:val="Odstavec~"/>
    <w:basedOn w:val="Normln"/>
    <w:rsid w:val="00925458"/>
    <w:pPr>
      <w:spacing w:after="115" w:line="276" w:lineRule="auto"/>
      <w:ind w:left="0" w:firstLine="480"/>
    </w:pPr>
    <w:rPr>
      <w:sz w:val="24"/>
    </w:rPr>
  </w:style>
  <w:style w:type="paragraph" w:styleId="Zkladntextodsazen">
    <w:name w:val="Body Text Indent"/>
    <w:basedOn w:val="Normln"/>
    <w:rsid w:val="00925458"/>
    <w:pPr>
      <w:overflowPunct/>
      <w:autoSpaceDE/>
      <w:ind w:left="720"/>
      <w:textAlignment w:val="auto"/>
    </w:pPr>
    <w:rPr>
      <w:sz w:val="24"/>
    </w:rPr>
  </w:style>
  <w:style w:type="paragraph" w:customStyle="1" w:styleId="Zkladntext21">
    <w:name w:val="Základní text 21"/>
    <w:basedOn w:val="Normln"/>
    <w:rsid w:val="00925458"/>
    <w:pPr>
      <w:overflowPunct/>
      <w:autoSpaceDE/>
      <w:textAlignment w:val="auto"/>
    </w:pPr>
    <w:rPr>
      <w:sz w:val="24"/>
    </w:rPr>
  </w:style>
  <w:style w:type="paragraph" w:customStyle="1" w:styleId="Zkladntextodsazen21">
    <w:name w:val="Základní text odsazený 21"/>
    <w:basedOn w:val="Normln"/>
    <w:rsid w:val="00925458"/>
    <w:pPr>
      <w:spacing w:after="120" w:line="480" w:lineRule="auto"/>
      <w:ind w:left="283"/>
    </w:pPr>
  </w:style>
  <w:style w:type="paragraph" w:customStyle="1" w:styleId="odsazeny">
    <w:name w:val="odsazeny"/>
    <w:basedOn w:val="Normln"/>
    <w:rsid w:val="00925458"/>
    <w:pPr>
      <w:widowControl w:val="0"/>
      <w:overflowPunct/>
      <w:autoSpaceDE/>
      <w:spacing w:line="360" w:lineRule="atLeast"/>
      <w:ind w:left="284" w:hanging="284"/>
    </w:pPr>
    <w:rPr>
      <w:sz w:val="24"/>
    </w:rPr>
  </w:style>
  <w:style w:type="paragraph" w:customStyle="1" w:styleId="Textkomente1">
    <w:name w:val="Text komentáře1"/>
    <w:basedOn w:val="Normln"/>
    <w:rsid w:val="00925458"/>
  </w:style>
  <w:style w:type="paragraph" w:customStyle="1" w:styleId="Zkladntext31">
    <w:name w:val="Základní text 31"/>
    <w:basedOn w:val="Normln"/>
    <w:rsid w:val="00925458"/>
    <w:pPr>
      <w:overflowPunct/>
      <w:autoSpaceDE/>
      <w:textAlignment w:val="auto"/>
    </w:pPr>
  </w:style>
  <w:style w:type="paragraph" w:customStyle="1" w:styleId="Zkladntextodsazen31">
    <w:name w:val="Základní text odsazený 31"/>
    <w:basedOn w:val="Normln"/>
    <w:rsid w:val="00925458"/>
    <w:pPr>
      <w:ind w:left="1134" w:hanging="708"/>
    </w:pPr>
    <w:rPr>
      <w:sz w:val="24"/>
    </w:rPr>
  </w:style>
  <w:style w:type="paragraph" w:styleId="Textpoznpodarou">
    <w:name w:val="footnote text"/>
    <w:basedOn w:val="Normln"/>
    <w:rsid w:val="00925458"/>
    <w:pPr>
      <w:suppressLineNumbers/>
      <w:ind w:left="283" w:hanging="283"/>
    </w:pPr>
  </w:style>
  <w:style w:type="character" w:styleId="Odkaznakoment">
    <w:name w:val="annotation reference"/>
    <w:basedOn w:val="Standardnpsmoodstavce"/>
    <w:uiPriority w:val="99"/>
    <w:unhideWhenUsed/>
    <w:rsid w:val="007E528D"/>
    <w:rPr>
      <w:sz w:val="16"/>
      <w:szCs w:val="16"/>
    </w:rPr>
  </w:style>
  <w:style w:type="paragraph" w:styleId="Textkomente">
    <w:name w:val="annotation text"/>
    <w:basedOn w:val="Normln"/>
    <w:link w:val="TextkomenteChar1"/>
    <w:uiPriority w:val="99"/>
    <w:semiHidden/>
    <w:unhideWhenUsed/>
    <w:rsid w:val="007E528D"/>
  </w:style>
  <w:style w:type="character" w:customStyle="1" w:styleId="TextkomenteChar1">
    <w:name w:val="Text komentáře Char1"/>
    <w:basedOn w:val="Standardnpsmoodstavce"/>
    <w:link w:val="Textkomente"/>
    <w:uiPriority w:val="99"/>
    <w:semiHidden/>
    <w:rsid w:val="007E528D"/>
    <w:rPr>
      <w:lang w:eastAsia="ar-SA"/>
    </w:rPr>
  </w:style>
  <w:style w:type="paragraph" w:styleId="Pedmtkomente">
    <w:name w:val="annotation subject"/>
    <w:basedOn w:val="Textkomente"/>
    <w:next w:val="Textkomente"/>
    <w:link w:val="PedmtkomenteChar"/>
    <w:uiPriority w:val="99"/>
    <w:semiHidden/>
    <w:unhideWhenUsed/>
    <w:rsid w:val="007E528D"/>
    <w:rPr>
      <w:b/>
      <w:bCs/>
    </w:rPr>
  </w:style>
  <w:style w:type="character" w:customStyle="1" w:styleId="PedmtkomenteChar">
    <w:name w:val="Předmět komentáře Char"/>
    <w:basedOn w:val="TextkomenteChar1"/>
    <w:link w:val="Pedmtkomente"/>
    <w:uiPriority w:val="99"/>
    <w:semiHidden/>
    <w:rsid w:val="007E528D"/>
    <w:rPr>
      <w:b/>
      <w:bCs/>
      <w:lang w:eastAsia="ar-SA"/>
    </w:rPr>
  </w:style>
  <w:style w:type="paragraph" w:styleId="Textbubliny">
    <w:name w:val="Balloon Text"/>
    <w:basedOn w:val="Normln"/>
    <w:link w:val="TextbublinyChar"/>
    <w:uiPriority w:val="99"/>
    <w:semiHidden/>
    <w:unhideWhenUsed/>
    <w:rsid w:val="007E528D"/>
    <w:rPr>
      <w:rFonts w:ascii="Tahoma" w:hAnsi="Tahoma" w:cs="Tahoma"/>
      <w:sz w:val="16"/>
      <w:szCs w:val="16"/>
    </w:rPr>
  </w:style>
  <w:style w:type="character" w:customStyle="1" w:styleId="TextbublinyChar">
    <w:name w:val="Text bubliny Char"/>
    <w:basedOn w:val="Standardnpsmoodstavce"/>
    <w:link w:val="Textbubliny"/>
    <w:uiPriority w:val="99"/>
    <w:semiHidden/>
    <w:rsid w:val="007E528D"/>
    <w:rPr>
      <w:rFonts w:ascii="Tahoma" w:hAnsi="Tahoma" w:cs="Tahoma"/>
      <w:sz w:val="16"/>
      <w:szCs w:val="16"/>
      <w:lang w:eastAsia="ar-SA"/>
    </w:rPr>
  </w:style>
  <w:style w:type="paragraph" w:styleId="FormtovanvHTML">
    <w:name w:val="HTML Preformatted"/>
    <w:basedOn w:val="Normln"/>
    <w:link w:val="FormtovanvHTMLChar"/>
    <w:uiPriority w:val="99"/>
    <w:unhideWhenUsed/>
    <w:rsid w:val="00A4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ind w:left="0"/>
      <w:jc w:val="left"/>
      <w:textAlignment w:val="auto"/>
    </w:pPr>
    <w:rPr>
      <w:rFonts w:ascii="Courier New" w:hAnsi="Courier New"/>
    </w:rPr>
  </w:style>
  <w:style w:type="character" w:customStyle="1" w:styleId="FormtovanvHTMLChar">
    <w:name w:val="Formátovaný v HTML Char"/>
    <w:basedOn w:val="Standardnpsmoodstavce"/>
    <w:link w:val="FormtovanvHTML"/>
    <w:uiPriority w:val="99"/>
    <w:rsid w:val="00A477BF"/>
    <w:rPr>
      <w:rFonts w:ascii="Courier New" w:hAnsi="Courier New"/>
    </w:rPr>
  </w:style>
  <w:style w:type="paragraph" w:styleId="Zkladntext2">
    <w:name w:val="Body Text 2"/>
    <w:basedOn w:val="Normln"/>
    <w:link w:val="Zkladntext2Char"/>
    <w:uiPriority w:val="99"/>
    <w:semiHidden/>
    <w:unhideWhenUsed/>
    <w:rsid w:val="00C5121E"/>
    <w:pPr>
      <w:spacing w:after="120" w:line="480" w:lineRule="auto"/>
    </w:pPr>
  </w:style>
  <w:style w:type="character" w:customStyle="1" w:styleId="Zkladntext2Char">
    <w:name w:val="Základní text 2 Char"/>
    <w:basedOn w:val="Standardnpsmoodstavce"/>
    <w:link w:val="Zkladntext2"/>
    <w:uiPriority w:val="99"/>
    <w:semiHidden/>
    <w:rsid w:val="00C5121E"/>
    <w:rPr>
      <w:lang w:eastAsia="ar-SA"/>
    </w:rPr>
  </w:style>
  <w:style w:type="paragraph" w:customStyle="1" w:styleId="Styl">
    <w:name w:val="Styl"/>
    <w:uiPriority w:val="99"/>
    <w:rsid w:val="00C5121E"/>
    <w:pPr>
      <w:widowControl w:val="0"/>
      <w:autoSpaceDE w:val="0"/>
      <w:autoSpaceDN w:val="0"/>
      <w:adjustRightInd w:val="0"/>
    </w:pPr>
    <w:rPr>
      <w:rFonts w:cs="Arial"/>
      <w:sz w:val="24"/>
      <w:szCs w:val="24"/>
    </w:rPr>
  </w:style>
  <w:style w:type="paragraph" w:styleId="Bezmezer">
    <w:name w:val="No Spacing"/>
    <w:uiPriority w:val="1"/>
    <w:qFormat/>
    <w:rsid w:val="00333629"/>
    <w:rPr>
      <w:rFonts w:ascii="Calibri" w:eastAsia="Calibri" w:hAnsi="Calibri"/>
      <w:sz w:val="22"/>
      <w:szCs w:val="22"/>
      <w:lang w:eastAsia="en-US"/>
    </w:rPr>
  </w:style>
  <w:style w:type="paragraph" w:styleId="Odstavecseseznamem">
    <w:name w:val="List Paragraph"/>
    <w:basedOn w:val="Normln"/>
    <w:uiPriority w:val="34"/>
    <w:qFormat/>
    <w:rsid w:val="00137912"/>
    <w:pPr>
      <w:suppressAutoHyphens w:val="0"/>
      <w:overflowPunct/>
      <w:autoSpaceDE/>
      <w:spacing w:after="200" w:line="276" w:lineRule="auto"/>
      <w:ind w:left="720"/>
      <w:contextualSpacing/>
      <w:jc w:val="left"/>
      <w:textAlignment w:val="auto"/>
    </w:pPr>
    <w:rPr>
      <w:rFonts w:ascii="Calibri" w:eastAsia="Calibri" w:hAnsi="Calibri"/>
      <w:sz w:val="22"/>
      <w:szCs w:val="22"/>
      <w:lang w:eastAsia="en-US"/>
    </w:rPr>
  </w:style>
  <w:style w:type="paragraph" w:customStyle="1" w:styleId="2">
    <w:name w:val="2"/>
    <w:basedOn w:val="Normln"/>
    <w:rsid w:val="007F0793"/>
    <w:pPr>
      <w:numPr>
        <w:numId w:val="1"/>
      </w:numPr>
      <w:suppressAutoHyphens w:val="0"/>
      <w:overflowPunct/>
      <w:autoSpaceDE/>
      <w:jc w:val="left"/>
      <w:textAlignment w:val="auto"/>
    </w:pPr>
    <w:rPr>
      <w:sz w:val="24"/>
      <w:szCs w:val="24"/>
      <w:lang w:eastAsia="cs-CZ"/>
    </w:rPr>
  </w:style>
  <w:style w:type="paragraph" w:customStyle="1" w:styleId="Styl2">
    <w:name w:val="Styl2"/>
    <w:basedOn w:val="2"/>
    <w:rsid w:val="007F0793"/>
    <w:pPr>
      <w:numPr>
        <w:ilvl w:val="1"/>
      </w:numPr>
      <w:spacing w:before="120" w:after="120"/>
      <w:jc w:val="both"/>
    </w:pPr>
  </w:style>
  <w:style w:type="character" w:customStyle="1" w:styleId="cpvselected1">
    <w:name w:val="cpvselected1"/>
    <w:basedOn w:val="Standardnpsmoodstavce"/>
    <w:rsid w:val="0037509F"/>
    <w:rPr>
      <w:color w:val="FF0000"/>
    </w:rPr>
  </w:style>
  <w:style w:type="character" w:styleId="Sledovanodkaz">
    <w:name w:val="FollowedHyperlink"/>
    <w:basedOn w:val="Standardnpsmoodstavce"/>
    <w:uiPriority w:val="99"/>
    <w:semiHidden/>
    <w:unhideWhenUsed/>
    <w:rsid w:val="00CF6D62"/>
    <w:rPr>
      <w:color w:val="800080" w:themeColor="followedHyperlink"/>
      <w:u w:val="single"/>
    </w:rPr>
  </w:style>
  <w:style w:type="paragraph" w:styleId="Nadpisobsahu">
    <w:name w:val="TOC Heading"/>
    <w:basedOn w:val="Nadpis1"/>
    <w:next w:val="Normln"/>
    <w:uiPriority w:val="39"/>
    <w:unhideWhenUsed/>
    <w:qFormat/>
    <w:rsid w:val="002714E5"/>
    <w:pPr>
      <w:keepLines/>
      <w:spacing w:before="480" w:line="276" w:lineRule="auto"/>
      <w:outlineLvl w:val="9"/>
    </w:pPr>
    <w:rPr>
      <w:rFonts w:asciiTheme="majorHAnsi" w:eastAsiaTheme="majorEastAsia" w:hAnsiTheme="majorHAnsi" w:cstheme="majorBidi"/>
      <w:bCs/>
      <w:color w:val="365F91" w:themeColor="accent1" w:themeShade="BF"/>
    </w:rPr>
  </w:style>
  <w:style w:type="paragraph" w:styleId="Revize">
    <w:name w:val="Revision"/>
    <w:hidden/>
    <w:uiPriority w:val="99"/>
    <w:semiHidden/>
    <w:rsid w:val="00CC734A"/>
    <w:rPr>
      <w:lang w:eastAsia="ar-SA"/>
    </w:rPr>
  </w:style>
  <w:style w:type="paragraph" w:customStyle="1" w:styleId="Odrka">
    <w:name w:val="Odrážka"/>
    <w:basedOn w:val="Normln"/>
    <w:rsid w:val="00E81992"/>
    <w:pPr>
      <w:widowControl w:val="0"/>
      <w:numPr>
        <w:numId w:val="2"/>
      </w:numPr>
      <w:tabs>
        <w:tab w:val="clear" w:pos="700"/>
      </w:tabs>
      <w:suppressAutoHyphens w:val="0"/>
      <w:overflowPunct/>
      <w:autoSpaceDE/>
      <w:ind w:left="142" w:hanging="142"/>
      <w:textAlignment w:val="auto"/>
    </w:pPr>
    <w:rPr>
      <w:sz w:val="24"/>
      <w:lang w:eastAsia="cs-CZ"/>
    </w:rPr>
  </w:style>
  <w:style w:type="paragraph" w:styleId="Obsah1">
    <w:name w:val="toc 1"/>
    <w:basedOn w:val="Normln"/>
    <w:next w:val="Normln"/>
    <w:autoRedefine/>
    <w:uiPriority w:val="39"/>
    <w:unhideWhenUsed/>
    <w:rsid w:val="0030014C"/>
    <w:pPr>
      <w:spacing w:after="100"/>
      <w:ind w:left="0"/>
    </w:pPr>
  </w:style>
  <w:style w:type="character" w:customStyle="1" w:styleId="ZhlavChar">
    <w:name w:val="Záhlaví Char"/>
    <w:basedOn w:val="Standardnpsmoodstavce"/>
    <w:link w:val="Zhlav"/>
    <w:uiPriority w:val="99"/>
    <w:rsid w:val="000716CA"/>
    <w:rPr>
      <w:lang w:eastAsia="ar-SA"/>
    </w:rPr>
  </w:style>
  <w:style w:type="numbering" w:customStyle="1" w:styleId="Styl1">
    <w:name w:val="Styl1"/>
    <w:uiPriority w:val="99"/>
    <w:rsid w:val="00C541A3"/>
    <w:pPr>
      <w:numPr>
        <w:numId w:val="5"/>
      </w:numPr>
    </w:pPr>
  </w:style>
  <w:style w:type="numbering" w:customStyle="1" w:styleId="Styl3">
    <w:name w:val="Styl3"/>
    <w:uiPriority w:val="99"/>
    <w:rsid w:val="00C541A3"/>
    <w:pPr>
      <w:numPr>
        <w:numId w:val="6"/>
      </w:numPr>
    </w:pPr>
  </w:style>
  <w:style w:type="character" w:customStyle="1" w:styleId="apple-converted-space">
    <w:name w:val="apple-converted-space"/>
    <w:basedOn w:val="Standardnpsmoodstavce"/>
    <w:rsid w:val="00143CE0"/>
  </w:style>
  <w:style w:type="character" w:customStyle="1" w:styleId="detail">
    <w:name w:val="detail"/>
    <w:basedOn w:val="Standardnpsmoodstavce"/>
    <w:rsid w:val="009B6EFD"/>
  </w:style>
  <w:style w:type="paragraph" w:customStyle="1" w:styleId="CM1">
    <w:name w:val="CM1"/>
    <w:basedOn w:val="Normln"/>
    <w:next w:val="Normln"/>
    <w:uiPriority w:val="99"/>
    <w:rsid w:val="00055C16"/>
    <w:pPr>
      <w:suppressAutoHyphens w:val="0"/>
      <w:overflowPunct/>
      <w:autoSpaceDN w:val="0"/>
      <w:adjustRightInd w:val="0"/>
      <w:ind w:left="0"/>
      <w:jc w:val="left"/>
      <w:textAlignment w:val="auto"/>
    </w:pPr>
    <w:rPr>
      <w:rFonts w:ascii="EUAlbertina" w:hAnsi="EUAlbertina"/>
      <w:sz w:val="24"/>
      <w:szCs w:val="24"/>
      <w:lang w:eastAsia="cs-CZ"/>
    </w:rPr>
  </w:style>
  <w:style w:type="paragraph" w:customStyle="1" w:styleId="CM3">
    <w:name w:val="CM3"/>
    <w:basedOn w:val="Normln"/>
    <w:next w:val="Normln"/>
    <w:uiPriority w:val="99"/>
    <w:rsid w:val="00055C16"/>
    <w:pPr>
      <w:suppressAutoHyphens w:val="0"/>
      <w:overflowPunct/>
      <w:autoSpaceDN w:val="0"/>
      <w:adjustRightInd w:val="0"/>
      <w:ind w:left="0"/>
      <w:jc w:val="left"/>
      <w:textAlignment w:val="auto"/>
    </w:pPr>
    <w:rPr>
      <w:rFonts w:ascii="EUAlbertina" w:hAnsi="EUAlbertina"/>
      <w:sz w:val="24"/>
      <w:szCs w:val="24"/>
      <w:lang w:eastAsia="cs-CZ"/>
    </w:rPr>
  </w:style>
  <w:style w:type="paragraph" w:customStyle="1" w:styleId="CM4">
    <w:name w:val="CM4"/>
    <w:basedOn w:val="Normln"/>
    <w:next w:val="Normln"/>
    <w:uiPriority w:val="99"/>
    <w:rsid w:val="00055C16"/>
    <w:pPr>
      <w:suppressAutoHyphens w:val="0"/>
      <w:overflowPunct/>
      <w:autoSpaceDN w:val="0"/>
      <w:adjustRightInd w:val="0"/>
      <w:ind w:left="0"/>
      <w:jc w:val="left"/>
      <w:textAlignment w:val="auto"/>
    </w:pPr>
    <w:rPr>
      <w:rFonts w:ascii="EUAlbertina" w:hAnsi="EUAlbertina"/>
      <w:sz w:val="24"/>
      <w:szCs w:val="24"/>
      <w:lang w:eastAsia="cs-CZ"/>
    </w:rPr>
  </w:style>
  <w:style w:type="paragraph" w:customStyle="1" w:styleId="Default">
    <w:name w:val="Default"/>
    <w:rsid w:val="00D43D0D"/>
    <w:pPr>
      <w:autoSpaceDE w:val="0"/>
      <w:autoSpaceDN w:val="0"/>
      <w:adjustRightInd w:val="0"/>
    </w:pPr>
    <w:rPr>
      <w:rFonts w:ascii="EUAlbertina" w:hAnsi="EUAlbertina" w:cs="EUAlbertina"/>
      <w:color w:val="000000"/>
      <w:sz w:val="24"/>
      <w:szCs w:val="24"/>
    </w:rPr>
  </w:style>
  <w:style w:type="character" w:customStyle="1" w:styleId="Nevyeenzmnka1">
    <w:name w:val="Nevyřešená zmínka1"/>
    <w:basedOn w:val="Standardnpsmoodstavce"/>
    <w:uiPriority w:val="99"/>
    <w:semiHidden/>
    <w:unhideWhenUsed/>
    <w:rsid w:val="00320779"/>
    <w:rPr>
      <w:color w:val="605E5C"/>
      <w:shd w:val="clear" w:color="auto" w:fill="E1DFDD"/>
    </w:rPr>
  </w:style>
  <w:style w:type="character" w:customStyle="1" w:styleId="Nevyeenzmnka2">
    <w:name w:val="Nevyřešená zmínka2"/>
    <w:basedOn w:val="Standardnpsmoodstavce"/>
    <w:uiPriority w:val="99"/>
    <w:semiHidden/>
    <w:unhideWhenUsed/>
    <w:rsid w:val="000A7580"/>
    <w:rPr>
      <w:color w:val="605E5C"/>
      <w:shd w:val="clear" w:color="auto" w:fill="E1DFDD"/>
    </w:rPr>
  </w:style>
  <w:style w:type="character" w:styleId="Nevyeenzmnka">
    <w:name w:val="Unresolved Mention"/>
    <w:basedOn w:val="Standardnpsmoodstavce"/>
    <w:uiPriority w:val="99"/>
    <w:semiHidden/>
    <w:unhideWhenUsed/>
    <w:rsid w:val="00666868"/>
    <w:rPr>
      <w:color w:val="605E5C"/>
      <w:shd w:val="clear" w:color="auto" w:fill="E1DFDD"/>
    </w:rPr>
  </w:style>
  <w:style w:type="character" w:customStyle="1" w:styleId="docdata">
    <w:name w:val="docdata"/>
    <w:aliases w:val="docy,v5,3590,bqiaagaaeyqcaaagiaiaaanwbaaabt0laaaaaaaaaaaaaaaaaaaaaaaaaaaaaaaaaaaaaaaaaaaaaaaaaaaaaaaaaaaaaaaaaaaaaaaaaaaaaaaaaaaaaaaaaaaaaaaaaaaaaaaaaaaaaaaaaaaaaaaaaaaaaaaaaaaaaaaaaaaaaaaaaaaaaaaaaaaaaaaaaaaaaaaaaaaaaaaaaaaaaaaaaaaaaaaaaaaaaaaa"/>
    <w:basedOn w:val="Standardnpsmoodstavce"/>
    <w:rsid w:val="00FC2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59608">
      <w:bodyDiv w:val="1"/>
      <w:marLeft w:val="0"/>
      <w:marRight w:val="0"/>
      <w:marTop w:val="0"/>
      <w:marBottom w:val="0"/>
      <w:divBdr>
        <w:top w:val="none" w:sz="0" w:space="0" w:color="auto"/>
        <w:left w:val="none" w:sz="0" w:space="0" w:color="auto"/>
        <w:bottom w:val="none" w:sz="0" w:space="0" w:color="auto"/>
        <w:right w:val="none" w:sz="0" w:space="0" w:color="auto"/>
      </w:divBdr>
    </w:div>
    <w:div w:id="483205166">
      <w:bodyDiv w:val="1"/>
      <w:marLeft w:val="0"/>
      <w:marRight w:val="0"/>
      <w:marTop w:val="0"/>
      <w:marBottom w:val="0"/>
      <w:divBdr>
        <w:top w:val="none" w:sz="0" w:space="0" w:color="auto"/>
        <w:left w:val="none" w:sz="0" w:space="0" w:color="auto"/>
        <w:bottom w:val="none" w:sz="0" w:space="0" w:color="auto"/>
        <w:right w:val="none" w:sz="0" w:space="0" w:color="auto"/>
      </w:divBdr>
    </w:div>
    <w:div w:id="80690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onermax.cz" TargetMode="External"/><Relationship Id="rId18" Type="http://schemas.openxmlformats.org/officeDocument/2006/relationships/hyperlink" Target="https://www.energystar.gov/"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onermax.cz" TargetMode="External"/><Relationship Id="rId17" Type="http://schemas.openxmlformats.org/officeDocument/2006/relationships/hyperlink" Target="https://tcocertified.com/" TargetMode="External"/><Relationship Id="rId2" Type="http://schemas.openxmlformats.org/officeDocument/2006/relationships/numbering" Target="numbering.xml"/><Relationship Id="rId16" Type="http://schemas.openxmlformats.org/officeDocument/2006/relationships/hyperlink" Target="https://www.energystar.gov/product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nermax.cz" TargetMode="External"/><Relationship Id="rId5" Type="http://schemas.openxmlformats.org/officeDocument/2006/relationships/webSettings" Target="webSettings.xml"/><Relationship Id="rId15" Type="http://schemas.openxmlformats.org/officeDocument/2006/relationships/hyperlink" Target="https://tcocertified.com/product-finder/" TargetMode="External"/><Relationship Id="rId10" Type="http://schemas.openxmlformats.org/officeDocument/2006/relationships/hyperlink" Target="https://zakazky.zcu.cz"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zakazky.zcu.cz/contract_display_6266.html" TargetMode="External"/><Relationship Id="rId14" Type="http://schemas.openxmlformats.org/officeDocument/2006/relationships/hyperlink" Target="https://www.miroluk.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UDS89iMCArt3Gasvz2qkt5z1gju8iPXj0eMiSbq7HFA=</DigestValue>
    </Reference>
    <Reference Type="http://www.w3.org/2000/09/xmldsig#Object" URI="#idOfficeObject">
      <DigestMethod Algorithm="http://www.w3.org/2001/04/xmlenc#sha256"/>
      <DigestValue>WR3kHKcJDPQPz4yRCClekFksm3eXr+UAPa7awhjViPc=</DigestValue>
    </Reference>
    <Reference Type="http://uri.etsi.org/01903#SignedProperties" URI="#idSignedProperties">
      <Transforms>
        <Transform Algorithm="http://www.w3.org/TR/2001/REC-xml-c14n-20010315"/>
      </Transforms>
      <DigestMethod Algorithm="http://www.w3.org/2001/04/xmlenc#sha256"/>
      <DigestValue>YctRMuwScD639f9z0FDWQXzIWmK+ta2zRdjW83acjBk=</DigestValue>
    </Reference>
  </SignedInfo>
  <SignatureValue>h+qCjj95bV4JYr7GfBTnMosXjqepLhCh8tWObXTH6KO1QSFSr2Gvz4mQk54+C97dkTbTVnIvgydW
+2Cp8ida0oPWP6CN7QeIXVh+XUksK/1rC9WPxgh96vDDw7SPZynHxBD+BDgWmh/KFG42JZIepVPM
RB793w6wC/eMfYJRaa6XKLjzKgBkciI8re5cgrRMYwD9ELugftGpgSeZwO5amwiu6mdrL8DxOdzd
hcSaBTpw4nITzfeQ6SizhHkEZzlr9msLVruaCs/LZEtOfCKQt1DFMA5V7EjCXXN/C22KV62PLTL0
2Cxrfm5QpFRG3ds55p7yj7pnyU2jem24m86e6A==</SignatureValue>
  <KeyInfo>
    <X509Data>
      <X509Certificate>MIIImjCCBoKgAwIBAgIEAVu9EDANBgkqhkiG9w0BAQsFADBpMQswCQYDVQQGEwJDWjEXMBUGA1UEYRMOTlRSQ1otNDcxMTQ5ODMxHTAbBgNVBAoMFMSMZXNrw6EgcG/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vONXLq3tKzVKr25ASboXMv/mYaYBmB8dA+ZRcfaFa8iiY4DTqRazUQ+EDP4Kx+5p4NqnJkqee9OJ+7Hhv+t4S81S7/0CmN34vT8NaXppUrzAWtwZffZoQjdQDF+9iW4OYsufeAenXuJnke5BHAYRP8tzDpNEFAsjUYXToyjWQjsRl00Fq8qoaXlcfYAZpAha6jtuQdP7A+82B3IoUpnDoQXPUW3cvV51HE3EG+hbxSRHfBZqjLuCasCpEo9fwpNj1jBtNgTQs7iGD+LakNORyOkCPVAvdAaiof1wL4N71bCYRI+u1uO0ro8T+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Transform>
          <Transform Algorithm="http://www.w3.org/TR/2001/REC-xml-c14n-20010315"/>
        </Transforms>
        <DigestMethod Algorithm="http://www.w3.org/2001/04/xmlenc#sha256"/>
        <DigestValue>HPuMkLtxnG/pJv3t268N01cQni99uRcw5kuy0wROFHs=</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1J0Bdkv2wK7TKg8Xizm7oBBfKifJSpx0jf1sJCZkEQc=</DigestValue>
      </Reference>
      <Reference URI="/word/endnotes.xml?ContentType=application/vnd.openxmlformats-officedocument.wordprocessingml.endnotes+xml">
        <DigestMethod Algorithm="http://www.w3.org/2001/04/xmlenc#sha256"/>
        <DigestValue>FJ9edn3RAWn+fTBZ2CjklVZCb/QtvgB80cV3bBkmVSk=</DigestValue>
      </Reference>
      <Reference URI="/word/fontTable.xml?ContentType=application/vnd.openxmlformats-officedocument.wordprocessingml.fontTable+xml">
        <DigestMethod Algorithm="http://www.w3.org/2001/04/xmlenc#sha256"/>
        <DigestValue>PLDmQnThARFPrBlbyQgT9z48b6D9W1pBICSxbckm90M=</DigestValue>
      </Reference>
      <Reference URI="/word/footer1.xml?ContentType=application/vnd.openxmlformats-officedocument.wordprocessingml.footer+xml">
        <DigestMethod Algorithm="http://www.w3.org/2001/04/xmlenc#sha256"/>
        <DigestValue>7yff57k8tWxQ8qo5UBshYVKlYzgh5Yz049lzsqgmBCk=</DigestValue>
      </Reference>
      <Reference URI="/word/footnotes.xml?ContentType=application/vnd.openxmlformats-officedocument.wordprocessingml.footnotes+xml">
        <DigestMethod Algorithm="http://www.w3.org/2001/04/xmlenc#sha256"/>
        <DigestValue>KX+WrD3Dl3DJBnsgOEwUAWJ7c9rW8eBztuq8L0Qu3vI=</DigestValue>
      </Reference>
      <Reference URI="/word/media/image1.png?ContentType=image/png">
        <DigestMethod Algorithm="http://www.w3.org/2001/04/xmlenc#sha256"/>
        <DigestValue>M4P2S7Sc/gTk4ta6Kwo8wZ0CHFNe8F0MRw/3zLdkdwo=</DigestValue>
      </Reference>
      <Reference URI="/word/media/image2.png?ContentType=image/png">
        <DigestMethod Algorithm="http://www.w3.org/2001/04/xmlenc#sha256"/>
        <DigestValue>rgwdHTCdWMgiWkDF9U9KU8SYktJ4GJluzOqJjHnfQCU=</DigestValue>
      </Reference>
      <Reference URI="/word/numbering.xml?ContentType=application/vnd.openxmlformats-officedocument.wordprocessingml.numbering+xml">
        <DigestMethod Algorithm="http://www.w3.org/2001/04/xmlenc#sha256"/>
        <DigestValue>qijvAcV+EMo3Q/Gtx1xA1UhVb636bEnus1q4/a2KHvk=</DigestValue>
      </Reference>
      <Reference URI="/word/settings.xml?ContentType=application/vnd.openxmlformats-officedocument.wordprocessingml.settings+xml">
        <DigestMethod Algorithm="http://www.w3.org/2001/04/xmlenc#sha256"/>
        <DigestValue>ZYPFUL6qFRIjLel0LrJJN3PoI9AKK1u9sw3tE+YYQYo=</DigestValue>
      </Reference>
      <Reference URI="/word/styles.xml?ContentType=application/vnd.openxmlformats-officedocument.wordprocessingml.styles+xml">
        <DigestMethod Algorithm="http://www.w3.org/2001/04/xmlenc#sha256"/>
        <DigestValue>qpcCwX2VPr/5oKAKaT6H27iNlBeSzSc355A1OZFrQ7I=</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vzWbUTFk+2tMUXTLKEPyykA+kvzpRoFmH+VTTfwX970=</DigestValue>
      </Reference>
    </Manifest>
    <SignatureProperties>
      <SignatureProperty Id="idSignatureTime" Target="#idPackageSignature">
        <mdssi:SignatureTime xmlns:mdssi="http://schemas.openxmlformats.org/package/2006/digital-signature">
          <mdssi:Format>YYYY-MM-DDThh:mm:ssTZD</mdssi:Format>
          <mdssi:Value>2023-09-19T12:17:23Z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16.0.14332/22</OfficeVersion>
          <ApplicationVersion>16.0.14332</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2023-09-19T12:17:23Z</xd:SigningTime>
          <xd:SigningCertificate>
            <xd:Cert>
              <xd:CertDigest>
                <DigestMethod Algorithm="http://www.w3.org/2001/04/xmlenc#sha256"/>
                <DigestValue>c07Yy5SsTkaSxVLsxmBIQM37l8iUgkxpZTTD+DAQvw8=</DigestValue>
              </xd:CertDigest>
              <xd:IssuerSerial>
                <X509IssuerName>CN=PostSignum Qualified CA 4, O="Česká pošta, s.p.", OID.2.5.4.97=NTRCZ-47114983, C=CZ</X509IssuerName>
                <X509SerialNumber>22789392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A5AD48-0270-4EF2-83F0-8222440C5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8</Pages>
  <Words>3121</Words>
  <Characters>18415</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Váš dopis:                            Naše značka               Vyřizuje/linka                        Starý Plzenec dne</vt:lpstr>
    </vt:vector>
  </TitlesOfParts>
  <Company>Západočeská Univerzita</Company>
  <LinksUpToDate>false</LinksUpToDate>
  <CharactersWithSpaces>21494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Naše značka               Vyřizuje/linka                        Starý Plzenec dne</dc:title>
  <dc:creator>Zdeněk Řežábek</dc:creator>
  <cp:lastModifiedBy>ihoskova</cp:lastModifiedBy>
  <cp:revision>9</cp:revision>
  <cp:lastPrinted>2022-02-22T11:35:00Z</cp:lastPrinted>
  <dcterms:created xsi:type="dcterms:W3CDTF">2023-03-14T07:04:00Z</dcterms:created>
  <dcterms:modified xsi:type="dcterms:W3CDTF">2023-09-19T12:16:00Z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hena:ID_SlozkaSablona_DokumentSablona">
    <vt:lpwstr>5994176</vt:lpwstr>
  </property>
</Properties>
</file>